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052AC847" w:rsidR="00132E50" w:rsidRPr="005D0F5F" w:rsidRDefault="00132E50" w:rsidP="009973B6">
      <w:pPr>
        <w:pStyle w:val="Ttulo1"/>
        <w:numPr>
          <w:ilvl w:val="0"/>
          <w:numId w:val="0"/>
        </w:numPr>
        <w:tabs>
          <w:tab w:val="left" w:pos="1134"/>
        </w:tabs>
        <w:jc w:val="right"/>
        <w:rPr>
          <w:rFonts w:ascii="Calibri" w:hAnsi="Calibri" w:cs="Calibri"/>
          <w:bCs/>
          <w:szCs w:val="24"/>
        </w:rPr>
      </w:pPr>
      <w:r w:rsidRPr="005D0F5F">
        <w:rPr>
          <w:rFonts w:ascii="Calibri" w:hAnsi="Calibri" w:cs="Calibri"/>
          <w:bCs/>
          <w:szCs w:val="24"/>
        </w:rPr>
        <w:t>PREGÃO ELETRÔNICO nº</w:t>
      </w:r>
      <w:r w:rsidR="00084926" w:rsidRPr="005D0F5F">
        <w:rPr>
          <w:rFonts w:ascii="Calibri" w:hAnsi="Calibri" w:cs="Calibri"/>
          <w:bCs/>
          <w:szCs w:val="24"/>
        </w:rPr>
        <w:t xml:space="preserve"> </w:t>
      </w:r>
      <w:r w:rsidR="008E2E96">
        <w:rPr>
          <w:rFonts w:ascii="Calibri" w:hAnsi="Calibri" w:cs="Calibri"/>
          <w:bCs/>
          <w:szCs w:val="24"/>
        </w:rPr>
        <w:t>1663</w:t>
      </w:r>
      <w:r w:rsidR="00F2392A" w:rsidRPr="005D0F5F">
        <w:rPr>
          <w:rFonts w:ascii="Calibri" w:hAnsi="Calibri" w:cs="Calibri"/>
          <w:bCs/>
          <w:szCs w:val="24"/>
        </w:rPr>
        <w:t>/20</w:t>
      </w:r>
      <w:r w:rsidR="005D0F5F" w:rsidRPr="005D0F5F">
        <w:rPr>
          <w:rFonts w:ascii="Calibri" w:hAnsi="Calibri" w:cs="Calibri"/>
          <w:bCs/>
          <w:szCs w:val="24"/>
        </w:rPr>
        <w:t>2</w:t>
      </w:r>
      <w:r w:rsidR="00FA4383">
        <w:rPr>
          <w:rFonts w:ascii="Calibri" w:hAnsi="Calibri" w:cs="Calibri"/>
          <w:bCs/>
          <w:szCs w:val="24"/>
        </w:rPr>
        <w:t>2</w:t>
      </w:r>
    </w:p>
    <w:p w14:paraId="29B3E978" w14:textId="29142ACE" w:rsidR="00132E50" w:rsidRPr="009973B6" w:rsidRDefault="00132E50" w:rsidP="00132E50">
      <w:pPr>
        <w:pStyle w:val="Ttulo1"/>
        <w:numPr>
          <w:ilvl w:val="0"/>
          <w:numId w:val="0"/>
        </w:numPr>
        <w:tabs>
          <w:tab w:val="left" w:pos="1134"/>
        </w:tabs>
        <w:jc w:val="center"/>
        <w:rPr>
          <w:rFonts w:ascii="Calibri" w:hAnsi="Calibri" w:cs="Calibri"/>
          <w:bCs/>
          <w:szCs w:val="24"/>
          <w:u w:val="single"/>
        </w:rPr>
      </w:pPr>
      <w:r w:rsidRPr="009973B6">
        <w:rPr>
          <w:rFonts w:ascii="Calibri" w:hAnsi="Calibri" w:cs="Calibri"/>
          <w:bCs/>
          <w:szCs w:val="24"/>
          <w:u w:val="single"/>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053696DA" w14:textId="77777777" w:rsidR="009973B6" w:rsidRPr="00F476CB" w:rsidRDefault="009973B6" w:rsidP="009973B6">
      <w:pPr>
        <w:jc w:val="both"/>
        <w:rPr>
          <w:rFonts w:ascii="Calibri" w:hAnsi="Calibri" w:cs="Calibri"/>
          <w:sz w:val="16"/>
          <w:szCs w:val="16"/>
        </w:rPr>
      </w:pPr>
    </w:p>
    <w:p w14:paraId="1A45D0E9" w14:textId="77777777" w:rsidR="009973B6" w:rsidRPr="00E167D9" w:rsidRDefault="009973B6" w:rsidP="009973B6">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036C3877" w14:textId="77777777" w:rsidR="009973B6" w:rsidRPr="00E167D9" w:rsidRDefault="009973B6" w:rsidP="009973B6">
      <w:pPr>
        <w:pStyle w:val="Ttulo5"/>
        <w:numPr>
          <w:ilvl w:val="0"/>
          <w:numId w:val="0"/>
        </w:numPr>
        <w:tabs>
          <w:tab w:val="clear" w:pos="1152"/>
          <w:tab w:val="left" w:pos="1134"/>
        </w:tabs>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9BEDB16" w14:textId="77777777" w:rsidR="009973B6" w:rsidRPr="00F476CB" w:rsidRDefault="009973B6" w:rsidP="009973B6">
      <w:pPr>
        <w:pStyle w:val="Ttulo5"/>
        <w:numPr>
          <w:ilvl w:val="0"/>
          <w:numId w:val="0"/>
        </w:numPr>
        <w:tabs>
          <w:tab w:val="clear" w:pos="1152"/>
          <w:tab w:val="left" w:pos="1134"/>
        </w:tabs>
        <w:jc w:val="both"/>
        <w:rPr>
          <w:rFonts w:ascii="Calibri-Bold" w:hAnsi="Calibri-Bold" w:cs="Calibri-Bold"/>
          <w:b w:val="0"/>
          <w:bCs/>
          <w:sz w:val="16"/>
          <w:szCs w:val="16"/>
          <w:lang w:eastAsia="pt-BR"/>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2ABB946" w:rsidR="00D83709" w:rsidRDefault="009973B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1AF3DCF4" w:rsidR="00F04A4C" w:rsidRDefault="00F04A4C" w:rsidP="00A94E47">
      <w:pPr>
        <w:jc w:val="center"/>
        <w:rPr>
          <w:rFonts w:ascii="Calibri" w:hAnsi="Calibri" w:cs="Calibri"/>
          <w:sz w:val="22"/>
        </w:rPr>
      </w:pPr>
    </w:p>
    <w:p w14:paraId="18702E2C" w14:textId="77777777" w:rsidR="009973B6" w:rsidRDefault="009973B6" w:rsidP="00A94E47">
      <w:pPr>
        <w:jc w:val="center"/>
        <w:rPr>
          <w:rFonts w:ascii="Calibri" w:hAnsi="Calibri" w:cs="Calibri"/>
          <w:sz w:val="22"/>
        </w:rPr>
      </w:pPr>
    </w:p>
    <w:p w14:paraId="0C90B317" w14:textId="6FC42D38" w:rsidR="009973B6" w:rsidRDefault="009973B6" w:rsidP="00A94E47">
      <w:pPr>
        <w:jc w:val="center"/>
        <w:rPr>
          <w:rFonts w:ascii="Calibri" w:hAnsi="Calibri" w:cs="Calibri"/>
          <w:sz w:val="22"/>
        </w:rPr>
      </w:pPr>
    </w:p>
    <w:p w14:paraId="5407A305" w14:textId="77777777" w:rsidR="009973B6" w:rsidRDefault="009973B6" w:rsidP="00A94E47">
      <w:pPr>
        <w:jc w:val="center"/>
        <w:rPr>
          <w:rFonts w:ascii="Calibri" w:hAnsi="Calibri" w:cs="Calibri"/>
          <w:sz w:val="22"/>
        </w:rPr>
      </w:pPr>
    </w:p>
    <w:p w14:paraId="47F4AE99" w14:textId="77777777" w:rsidR="009973B6" w:rsidRPr="005711D8" w:rsidRDefault="009973B6"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1637442" w14:textId="5BB0CBBC" w:rsidR="009973B6" w:rsidRPr="009973B6" w:rsidRDefault="009973B6" w:rsidP="0034514C">
      <w:pPr>
        <w:ind w:right="27"/>
        <w:jc w:val="center"/>
        <w:rPr>
          <w:rFonts w:ascii="Calibri" w:hAnsi="Calibri" w:cs="Calibri"/>
          <w:b/>
          <w:bCs/>
          <w:sz w:val="22"/>
          <w:szCs w:val="22"/>
        </w:rPr>
      </w:pPr>
      <w:r w:rsidRPr="009973B6">
        <w:rPr>
          <w:rFonts w:ascii="Calibri" w:hAnsi="Calibri" w:cs="Calibri"/>
          <w:b/>
          <w:bCs/>
          <w:sz w:val="22"/>
          <w:szCs w:val="22"/>
        </w:rPr>
        <w:t>EXITO DISTRIBUIDORA E COMÉRCIO DE LIVROS LTDA</w:t>
      </w:r>
    </w:p>
    <w:p w14:paraId="33189411" w14:textId="1FF6FDB3"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67A16DFA" w14:textId="30EF76EA" w:rsidR="009973B6" w:rsidRDefault="009973B6" w:rsidP="0034514C">
      <w:pPr>
        <w:ind w:right="27"/>
        <w:jc w:val="center"/>
        <w:rPr>
          <w:rFonts w:ascii="Calibri" w:hAnsi="Calibri" w:cs="Calibri"/>
          <w:b/>
          <w:bCs/>
          <w:sz w:val="22"/>
          <w:szCs w:val="22"/>
        </w:rPr>
      </w:pPr>
    </w:p>
    <w:p w14:paraId="6DB1C998" w14:textId="77777777" w:rsidR="009973B6" w:rsidRDefault="009973B6" w:rsidP="0034514C">
      <w:pPr>
        <w:ind w:right="27"/>
        <w:jc w:val="center"/>
        <w:rPr>
          <w:rFonts w:ascii="Calibri" w:hAnsi="Calibri" w:cs="Calibri"/>
          <w:b/>
          <w:bCs/>
          <w:sz w:val="22"/>
          <w:szCs w:val="22"/>
        </w:rPr>
      </w:pPr>
    </w:p>
    <w:p w14:paraId="1D5A3E2D" w14:textId="77777777" w:rsidR="009973B6" w:rsidRPr="0034514C" w:rsidRDefault="009973B6" w:rsidP="009973B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5995E0" w14:textId="6F2A6FF5" w:rsidR="009973B6" w:rsidRPr="009973B6" w:rsidRDefault="009973B6" w:rsidP="009973B6">
      <w:pPr>
        <w:ind w:right="27"/>
        <w:jc w:val="center"/>
        <w:rPr>
          <w:rFonts w:ascii="Calibri" w:hAnsi="Calibri" w:cs="Calibri"/>
          <w:b/>
          <w:bCs/>
          <w:sz w:val="22"/>
          <w:szCs w:val="22"/>
        </w:rPr>
      </w:pPr>
      <w:r w:rsidRPr="009973B6">
        <w:rPr>
          <w:rFonts w:ascii="Calibri" w:hAnsi="Calibri" w:cs="Calibri"/>
          <w:b/>
          <w:bCs/>
          <w:sz w:val="22"/>
          <w:szCs w:val="22"/>
        </w:rPr>
        <w:t>HELEN PAULA CAITANA DIAS EIRELI</w:t>
      </w:r>
    </w:p>
    <w:p w14:paraId="565BDDD6" w14:textId="3C2A8A8E" w:rsidR="009973B6" w:rsidRDefault="009973B6" w:rsidP="009973B6">
      <w:pPr>
        <w:ind w:right="27"/>
        <w:jc w:val="center"/>
        <w:rPr>
          <w:rFonts w:ascii="Calibri" w:hAnsi="Calibri" w:cs="Calibri"/>
          <w:b/>
          <w:bCs/>
          <w:sz w:val="22"/>
          <w:szCs w:val="22"/>
        </w:rPr>
      </w:pPr>
      <w:r w:rsidRPr="00AE67EB">
        <w:rPr>
          <w:rFonts w:ascii="Calibri" w:hAnsi="Calibri" w:cs="Calibri"/>
          <w:b/>
          <w:bCs/>
          <w:sz w:val="22"/>
          <w:szCs w:val="22"/>
        </w:rPr>
        <w:t>Contratada</w:t>
      </w:r>
    </w:p>
    <w:p w14:paraId="6CDDF860" w14:textId="4405E363" w:rsidR="009973B6" w:rsidRPr="0034514C" w:rsidRDefault="009973B6" w:rsidP="009973B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84BE193" w14:textId="4A06D725" w:rsidR="009973B6" w:rsidRPr="009973B6" w:rsidRDefault="009973B6" w:rsidP="009973B6">
      <w:pPr>
        <w:ind w:right="27"/>
        <w:jc w:val="center"/>
        <w:rPr>
          <w:rFonts w:ascii="Calibri" w:hAnsi="Calibri" w:cs="Calibri"/>
          <w:b/>
          <w:bCs/>
          <w:sz w:val="22"/>
          <w:szCs w:val="22"/>
        </w:rPr>
      </w:pPr>
      <w:r w:rsidRPr="009973B6">
        <w:rPr>
          <w:rFonts w:ascii="Calibri" w:hAnsi="Calibri" w:cs="Calibri"/>
          <w:b/>
          <w:bCs/>
          <w:sz w:val="22"/>
          <w:szCs w:val="22"/>
        </w:rPr>
        <w:t>LIVRARIA LIVROS E LIVROS LTDA</w:t>
      </w:r>
    </w:p>
    <w:p w14:paraId="1A8E655A" w14:textId="2F8CD172" w:rsidR="009973B6" w:rsidRPr="00AE67EB" w:rsidRDefault="009973B6" w:rsidP="009973B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3D2E584" w14:textId="588FBD36" w:rsidR="009973B6" w:rsidRDefault="009973B6" w:rsidP="009973B6">
      <w:pPr>
        <w:ind w:right="27"/>
        <w:jc w:val="center"/>
        <w:rPr>
          <w:rFonts w:ascii="Calibri" w:hAnsi="Calibri" w:cs="Calibri"/>
          <w:i/>
          <w:iCs/>
          <w:sz w:val="22"/>
        </w:rPr>
      </w:pPr>
    </w:p>
    <w:p w14:paraId="1D5A9729" w14:textId="77777777" w:rsidR="009973B6" w:rsidRDefault="009973B6" w:rsidP="009973B6">
      <w:pPr>
        <w:ind w:right="27"/>
        <w:jc w:val="center"/>
        <w:rPr>
          <w:rFonts w:ascii="Calibri" w:hAnsi="Calibri" w:cs="Calibri"/>
          <w:i/>
          <w:iCs/>
          <w:sz w:val="22"/>
        </w:rPr>
      </w:pPr>
    </w:p>
    <w:p w14:paraId="2CBBDF28" w14:textId="77777777" w:rsidR="009973B6" w:rsidRPr="0034514C" w:rsidRDefault="009973B6" w:rsidP="009973B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31D01F7" w14:textId="0BFA4348" w:rsidR="009973B6" w:rsidRPr="009973B6" w:rsidRDefault="009973B6" w:rsidP="009973B6">
      <w:pPr>
        <w:ind w:right="27"/>
        <w:jc w:val="center"/>
        <w:rPr>
          <w:rFonts w:ascii="Calibri" w:hAnsi="Calibri" w:cs="Calibri"/>
          <w:b/>
          <w:bCs/>
          <w:sz w:val="22"/>
          <w:szCs w:val="22"/>
        </w:rPr>
      </w:pPr>
      <w:r w:rsidRPr="009973B6">
        <w:rPr>
          <w:rFonts w:ascii="Calibri" w:hAnsi="Calibri" w:cs="Calibri"/>
          <w:b/>
          <w:bCs/>
          <w:sz w:val="22"/>
          <w:szCs w:val="22"/>
        </w:rPr>
        <w:t>MORENO BOOKSTORE LIVRARIA LTDA</w:t>
      </w:r>
    </w:p>
    <w:p w14:paraId="3E6CD214" w14:textId="03788F45" w:rsidR="009973B6" w:rsidRPr="00AE67EB" w:rsidRDefault="009973B6" w:rsidP="009973B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sectPr w:rsidR="00F04A4C" w:rsidRPr="005711D8" w:rsidSect="009973B6">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1B6D40" w:rsidRDefault="001B6D40">
      <w:r>
        <w:separator/>
      </w:r>
    </w:p>
  </w:endnote>
  <w:endnote w:type="continuationSeparator" w:id="0">
    <w:p w14:paraId="75E7FA73" w14:textId="77777777" w:rsidR="001B6D40" w:rsidRDefault="001B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7B3E27DF" w:rsidR="001B6D40" w:rsidRDefault="001B6D40" w:rsidP="00352F71">
    <w:pPr>
      <w:pStyle w:val="Rodap"/>
      <w:tabs>
        <w:tab w:val="clear" w:pos="4419"/>
        <w:tab w:val="center" w:pos="0"/>
      </w:tabs>
      <w:rPr>
        <w:color w:val="0000FF"/>
        <w:sz w:val="14"/>
      </w:rPr>
    </w:pPr>
    <w:r>
      <w:rPr>
        <w:sz w:val="14"/>
      </w:rPr>
      <w:t>PE 1</w:t>
    </w:r>
    <w:r w:rsidR="008E2E96">
      <w:rPr>
        <w:sz w:val="14"/>
      </w:rPr>
      <w:t>663</w:t>
    </w:r>
    <w:r>
      <w:rPr>
        <w:sz w:val="14"/>
      </w:rPr>
      <w:t>/202</w:t>
    </w:r>
    <w:r w:rsidR="008E2E96">
      <w:rPr>
        <w:sz w:val="14"/>
      </w:rPr>
      <w:t>2</w:t>
    </w:r>
    <w:r>
      <w:rPr>
        <w:sz w:val="14"/>
      </w:rPr>
      <w:t xml:space="preserve">                                                                                                                                                                                                                                           Página </w:t>
    </w:r>
    <w:r>
      <w:rPr>
        <w:sz w:val="14"/>
      </w:rPr>
      <w:fldChar w:fldCharType="begin"/>
    </w:r>
    <w:r>
      <w:rPr>
        <w:sz w:val="14"/>
      </w:rPr>
      <w:instrText xml:space="preserve"> PAGE </w:instrText>
    </w:r>
    <w:r>
      <w:rPr>
        <w:sz w:val="14"/>
      </w:rPr>
      <w:fldChar w:fldCharType="separate"/>
    </w:r>
    <w:r w:rsidR="00702DC8">
      <w:rPr>
        <w:noProof/>
        <w:sz w:val="14"/>
      </w:rPr>
      <w:t>27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702DC8">
      <w:rPr>
        <w:noProof/>
        <w:sz w:val="14"/>
      </w:rPr>
      <w:t>29</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1B6D40" w:rsidRDefault="001B6D40">
      <w:r>
        <w:separator/>
      </w:r>
    </w:p>
  </w:footnote>
  <w:footnote w:type="continuationSeparator" w:id="0">
    <w:p w14:paraId="76988453" w14:textId="77777777" w:rsidR="001B6D40" w:rsidRDefault="001B6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1B6D40" w:rsidRDefault="001B6D40">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1B6D40" w:rsidRPr="006A59DF" w:rsidRDefault="001B6D40">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4" w15:restartNumberingAfterBreak="0">
    <w:nsid w:val="244C1EC6"/>
    <w:multiLevelType w:val="multilevel"/>
    <w:tmpl w:val="D690008E"/>
    <w:lvl w:ilvl="0">
      <w:start w:val="2"/>
      <w:numFmt w:val="decimal"/>
      <w:pStyle w:val="Commarcadores31"/>
      <w:lvlText w:val="%1."/>
      <w:lvlJc w:val="left"/>
      <w:pPr>
        <w:tabs>
          <w:tab w:val="num" w:pos="5387"/>
        </w:tabs>
        <w:ind w:left="5387" w:hanging="708"/>
      </w:pPr>
      <w:rPr>
        <w:rFonts w:cs="Times New Roman"/>
        <w:b w:val="0"/>
        <w:i w:val="0"/>
      </w:rPr>
    </w:lvl>
    <w:lvl w:ilvl="1">
      <w:start w:val="1"/>
      <w:numFmt w:val="decimal"/>
      <w:lvlText w:val="%1.%2."/>
      <w:lvlJc w:val="left"/>
      <w:pPr>
        <w:tabs>
          <w:tab w:val="num" w:pos="-708"/>
        </w:tabs>
        <w:ind w:left="708" w:hanging="708"/>
      </w:pPr>
      <w:rPr>
        <w:rFonts w:cs="Times New Roman"/>
        <w:b w:val="0"/>
        <w:i w:val="0"/>
      </w:rPr>
    </w:lvl>
    <w:lvl w:ilvl="2">
      <w:start w:val="1"/>
      <w:numFmt w:val="decimal"/>
      <w:lvlText w:val="%1.%2.%3."/>
      <w:lvlJc w:val="left"/>
      <w:pPr>
        <w:tabs>
          <w:tab w:val="num" w:pos="-696"/>
        </w:tabs>
        <w:ind w:left="1428" w:hanging="708"/>
      </w:pPr>
      <w:rPr>
        <w:rFonts w:cs="Times New Roman"/>
        <w:b w:val="0"/>
        <w:i w:val="0"/>
      </w:rPr>
    </w:lvl>
    <w:lvl w:ilvl="3">
      <w:start w:val="1"/>
      <w:numFmt w:val="decimal"/>
      <w:lvlText w:val="%1.%2.%3.%4."/>
      <w:lvlJc w:val="left"/>
      <w:pPr>
        <w:tabs>
          <w:tab w:val="num" w:pos="0"/>
        </w:tabs>
        <w:ind w:left="2832" w:hanging="708"/>
      </w:pPr>
      <w:rPr>
        <w:rFonts w:cs="Times New Roman"/>
      </w:rPr>
    </w:lvl>
    <w:lvl w:ilvl="4">
      <w:start w:val="1"/>
      <w:numFmt w:val="decimal"/>
      <w:lvlText w:val="%1.%2.%3.%4.%5."/>
      <w:lvlJc w:val="left"/>
      <w:pPr>
        <w:tabs>
          <w:tab w:val="num" w:pos="3"/>
        </w:tabs>
        <w:ind w:left="3543" w:hanging="708"/>
      </w:pPr>
      <w:rPr>
        <w:rFonts w:cs="Times New Roman"/>
      </w:rPr>
    </w:lvl>
    <w:lvl w:ilvl="5">
      <w:start w:val="1"/>
      <w:numFmt w:val="decimal"/>
      <w:lvlText w:val="%1.%2.%3.%4.%5.%6."/>
      <w:lvlJc w:val="left"/>
      <w:pPr>
        <w:tabs>
          <w:tab w:val="num" w:pos="0"/>
        </w:tabs>
        <w:ind w:left="4248" w:hanging="708"/>
      </w:pPr>
      <w:rPr>
        <w:rFonts w:cs="Times New Roman"/>
      </w:rPr>
    </w:lvl>
    <w:lvl w:ilvl="6">
      <w:start w:val="1"/>
      <w:numFmt w:val="decimal"/>
      <w:lvlText w:val="%1.%2.%3.%4.%5.%6.%7."/>
      <w:lvlJc w:val="left"/>
      <w:pPr>
        <w:tabs>
          <w:tab w:val="num" w:pos="0"/>
        </w:tabs>
        <w:ind w:left="4956" w:hanging="708"/>
      </w:pPr>
      <w:rPr>
        <w:rFonts w:cs="Times New Roman"/>
      </w:rPr>
    </w:lvl>
    <w:lvl w:ilvl="7">
      <w:start w:val="1"/>
      <w:numFmt w:val="decimal"/>
      <w:lvlText w:val="%1.%2.%3.%4.%5.%6.%7.%8."/>
      <w:lvlJc w:val="left"/>
      <w:pPr>
        <w:tabs>
          <w:tab w:val="num" w:pos="0"/>
        </w:tabs>
        <w:ind w:left="5664" w:hanging="708"/>
      </w:pPr>
      <w:rPr>
        <w:rFonts w:cs="Times New Roman"/>
      </w:rPr>
    </w:lvl>
    <w:lvl w:ilvl="8">
      <w:start w:val="1"/>
      <w:numFmt w:val="decimal"/>
      <w:lvlText w:val="%1.%2.%3.%4.%5.%6.%7.%8.%9."/>
      <w:lvlJc w:val="left"/>
      <w:pPr>
        <w:tabs>
          <w:tab w:val="num" w:pos="0"/>
        </w:tabs>
        <w:ind w:left="6372" w:hanging="708"/>
      </w:pPr>
      <w:rPr>
        <w:rFonts w:cs="Times New Roman"/>
      </w:rPr>
    </w:lvl>
  </w:abstractNum>
  <w:abstractNum w:abstractNumId="5" w15:restartNumberingAfterBreak="0">
    <w:nsid w:val="256B3218"/>
    <w:multiLevelType w:val="multilevel"/>
    <w:tmpl w:val="13EA4712"/>
    <w:lvl w:ilvl="0">
      <w:start w:val="1"/>
      <w:numFmt w:val="decimal"/>
      <w:pStyle w:val="ItemServ"/>
      <w:lvlText w:val="%1."/>
      <w:lvlJc w:val="left"/>
      <w:pPr>
        <w:ind w:left="502" w:hanging="360"/>
      </w:pPr>
      <w:rPr>
        <w:rFonts w:hint="default"/>
      </w:rPr>
    </w:lvl>
    <w:lvl w:ilvl="1">
      <w:start w:val="1"/>
      <w:numFmt w:val="decimal"/>
      <w:lvlText w:val="%1.%2."/>
      <w:lvlJc w:val="left"/>
      <w:pPr>
        <w:ind w:left="716" w:hanging="432"/>
      </w:pPr>
      <w:rPr>
        <w:rFonts w:hint="default"/>
        <w:b/>
      </w:rPr>
    </w:lvl>
    <w:lvl w:ilvl="2">
      <w:start w:val="1"/>
      <w:numFmt w:val="decimal"/>
      <w:lvlText w:val="%1.%2.4."/>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CEB10F6"/>
    <w:multiLevelType w:val="multilevel"/>
    <w:tmpl w:val="26ACF4A6"/>
    <w:lvl w:ilvl="0">
      <w:start w:val="2"/>
      <w:numFmt w:val="decimal"/>
      <w:pStyle w:val="Bullet"/>
      <w:lvlText w:val="%1"/>
      <w:lvlJc w:val="left"/>
      <w:pPr>
        <w:ind w:left="525" w:hanging="525"/>
      </w:pPr>
      <w:rPr>
        <w:rFonts w:hint="default"/>
        <w:b/>
      </w:rPr>
    </w:lvl>
    <w:lvl w:ilvl="1">
      <w:start w:val="1"/>
      <w:numFmt w:val="decimal"/>
      <w:lvlText w:val="%1.%2"/>
      <w:lvlJc w:val="left"/>
      <w:pPr>
        <w:ind w:left="525" w:hanging="525"/>
      </w:pPr>
      <w:rPr>
        <w:rFonts w:hint="default"/>
        <w:b w:val="0"/>
        <w:i w:val="0"/>
        <w:caps w:val="0"/>
        <w:strike w:val="0"/>
        <w:dstrike w:val="0"/>
        <w:vanish w:val="0"/>
        <w:vertAlign w:val="baseline"/>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52E61464"/>
    <w:multiLevelType w:val="hybridMultilevel"/>
    <w:tmpl w:val="D590803C"/>
    <w:lvl w:ilvl="0" w:tplc="04160001">
      <w:start w:val="1"/>
      <w:numFmt w:val="bullet"/>
      <w:pStyle w:val="Commarcadores5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2FA04E4"/>
    <w:multiLevelType w:val="multilevel"/>
    <w:tmpl w:val="95BCCE12"/>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43C47CC"/>
    <w:multiLevelType w:val="hybridMultilevel"/>
    <w:tmpl w:val="416C5FEA"/>
    <w:lvl w:ilvl="0" w:tplc="04160001">
      <w:start w:val="1"/>
      <w:numFmt w:val="bullet"/>
      <w:pStyle w:val="TTULOA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9D00DCB"/>
    <w:multiLevelType w:val="hybridMultilevel"/>
    <w:tmpl w:val="B0B807A8"/>
    <w:lvl w:ilvl="0" w:tplc="DC16E39E">
      <w:start w:val="1"/>
      <w:numFmt w:val="lowerLetter"/>
      <w:lvlText w:val="%1)"/>
      <w:lvlJc w:val="left"/>
      <w:pPr>
        <w:tabs>
          <w:tab w:val="num" w:pos="1068"/>
        </w:tabs>
        <w:ind w:left="1068" w:hanging="360"/>
      </w:pPr>
      <w:rPr>
        <w:rFonts w:cs="Times New Roman" w:hint="default"/>
      </w:rPr>
    </w:lvl>
    <w:lvl w:ilvl="1" w:tplc="04160019" w:tentative="1">
      <w:start w:val="1"/>
      <w:numFmt w:val="lowerLetter"/>
      <w:lvlText w:val="%2."/>
      <w:lvlJc w:val="left"/>
      <w:pPr>
        <w:tabs>
          <w:tab w:val="num" w:pos="1788"/>
        </w:tabs>
        <w:ind w:left="1788" w:hanging="360"/>
      </w:pPr>
      <w:rPr>
        <w:rFonts w:cs="Times New Roman"/>
      </w:rPr>
    </w:lvl>
    <w:lvl w:ilvl="2" w:tplc="0416001B" w:tentative="1">
      <w:start w:val="1"/>
      <w:numFmt w:val="lowerRoman"/>
      <w:lvlText w:val="%3."/>
      <w:lvlJc w:val="right"/>
      <w:pPr>
        <w:tabs>
          <w:tab w:val="num" w:pos="2508"/>
        </w:tabs>
        <w:ind w:left="2508" w:hanging="180"/>
      </w:pPr>
      <w:rPr>
        <w:rFonts w:cs="Times New Roman"/>
      </w:rPr>
    </w:lvl>
    <w:lvl w:ilvl="3" w:tplc="0416000F" w:tentative="1">
      <w:start w:val="1"/>
      <w:numFmt w:val="decimal"/>
      <w:lvlText w:val="%4."/>
      <w:lvlJc w:val="left"/>
      <w:pPr>
        <w:tabs>
          <w:tab w:val="num" w:pos="3228"/>
        </w:tabs>
        <w:ind w:left="3228" w:hanging="360"/>
      </w:pPr>
      <w:rPr>
        <w:rFonts w:cs="Times New Roman"/>
      </w:rPr>
    </w:lvl>
    <w:lvl w:ilvl="4" w:tplc="04160019" w:tentative="1">
      <w:start w:val="1"/>
      <w:numFmt w:val="lowerLetter"/>
      <w:lvlText w:val="%5."/>
      <w:lvlJc w:val="left"/>
      <w:pPr>
        <w:tabs>
          <w:tab w:val="num" w:pos="3948"/>
        </w:tabs>
        <w:ind w:left="3948" w:hanging="360"/>
      </w:pPr>
      <w:rPr>
        <w:rFonts w:cs="Times New Roman"/>
      </w:rPr>
    </w:lvl>
    <w:lvl w:ilvl="5" w:tplc="0416001B" w:tentative="1">
      <w:start w:val="1"/>
      <w:numFmt w:val="lowerRoman"/>
      <w:lvlText w:val="%6."/>
      <w:lvlJc w:val="right"/>
      <w:pPr>
        <w:tabs>
          <w:tab w:val="num" w:pos="4668"/>
        </w:tabs>
        <w:ind w:left="4668" w:hanging="180"/>
      </w:pPr>
      <w:rPr>
        <w:rFonts w:cs="Times New Roman"/>
      </w:rPr>
    </w:lvl>
    <w:lvl w:ilvl="6" w:tplc="0416000F" w:tentative="1">
      <w:start w:val="1"/>
      <w:numFmt w:val="decimal"/>
      <w:lvlText w:val="%7."/>
      <w:lvlJc w:val="left"/>
      <w:pPr>
        <w:tabs>
          <w:tab w:val="num" w:pos="5388"/>
        </w:tabs>
        <w:ind w:left="5388" w:hanging="360"/>
      </w:pPr>
      <w:rPr>
        <w:rFonts w:cs="Times New Roman"/>
      </w:rPr>
    </w:lvl>
    <w:lvl w:ilvl="7" w:tplc="04160019" w:tentative="1">
      <w:start w:val="1"/>
      <w:numFmt w:val="lowerLetter"/>
      <w:lvlText w:val="%8."/>
      <w:lvlJc w:val="left"/>
      <w:pPr>
        <w:tabs>
          <w:tab w:val="num" w:pos="6108"/>
        </w:tabs>
        <w:ind w:left="6108" w:hanging="360"/>
      </w:pPr>
      <w:rPr>
        <w:rFonts w:cs="Times New Roman"/>
      </w:rPr>
    </w:lvl>
    <w:lvl w:ilvl="8" w:tplc="0416001B" w:tentative="1">
      <w:start w:val="1"/>
      <w:numFmt w:val="lowerRoman"/>
      <w:lvlText w:val="%9."/>
      <w:lvlJc w:val="right"/>
      <w:pPr>
        <w:tabs>
          <w:tab w:val="num" w:pos="6828"/>
        </w:tabs>
        <w:ind w:left="6828" w:hanging="180"/>
      </w:pPr>
      <w:rPr>
        <w:rFonts w:cs="Times New Roman"/>
      </w:rPr>
    </w:lvl>
  </w:abstractNum>
  <w:abstractNum w:abstractNumId="11" w15:restartNumberingAfterBreak="0">
    <w:nsid w:val="750D3F38"/>
    <w:multiLevelType w:val="multilevel"/>
    <w:tmpl w:val="FE3870D2"/>
    <w:lvl w:ilvl="0">
      <w:start w:val="1"/>
      <w:numFmt w:val="decimal"/>
      <w:pStyle w:val="Commarcadores21"/>
      <w:lvlText w:val="%1"/>
      <w:lvlJc w:val="left"/>
      <w:pPr>
        <w:ind w:left="1065" w:hanging="705"/>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DBB5408"/>
    <w:multiLevelType w:val="multilevel"/>
    <w:tmpl w:val="0D467FB0"/>
    <w:lvl w:ilvl="0">
      <w:start w:val="3"/>
      <w:numFmt w:val="decimal"/>
      <w:pStyle w:val="Parag"/>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12"/>
  </w:num>
  <w:num w:numId="5">
    <w:abstractNumId w:val="8"/>
  </w:num>
  <w:num w:numId="6">
    <w:abstractNumId w:val="5"/>
  </w:num>
  <w:num w:numId="7">
    <w:abstractNumId w:val="7"/>
  </w:num>
  <w:num w:numId="8">
    <w:abstractNumId w:val="11"/>
  </w:num>
  <w:num w:numId="9">
    <w:abstractNumId w:val="6"/>
  </w:num>
  <w:num w:numId="10">
    <w:abstractNumId w:val="9"/>
  </w:num>
  <w:num w:numId="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6C1C"/>
    <w:rsid w:val="00097E5C"/>
    <w:rsid w:val="000A37B7"/>
    <w:rsid w:val="000A3B16"/>
    <w:rsid w:val="000A48EF"/>
    <w:rsid w:val="000A4CFB"/>
    <w:rsid w:val="000A56B4"/>
    <w:rsid w:val="000B03A7"/>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6955"/>
    <w:rsid w:val="00187D25"/>
    <w:rsid w:val="00190530"/>
    <w:rsid w:val="00190CD7"/>
    <w:rsid w:val="00190D5F"/>
    <w:rsid w:val="001919F5"/>
    <w:rsid w:val="001967A3"/>
    <w:rsid w:val="0019681B"/>
    <w:rsid w:val="001A21FE"/>
    <w:rsid w:val="001A25ED"/>
    <w:rsid w:val="001A794A"/>
    <w:rsid w:val="001B08D7"/>
    <w:rsid w:val="001B281D"/>
    <w:rsid w:val="001B6D40"/>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1A5"/>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0ABF"/>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0F5F"/>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0825"/>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278A"/>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2DC8"/>
    <w:rsid w:val="00704D55"/>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52C6"/>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86C00"/>
    <w:rsid w:val="00893586"/>
    <w:rsid w:val="00896CFB"/>
    <w:rsid w:val="008979F6"/>
    <w:rsid w:val="00897A2A"/>
    <w:rsid w:val="008A10C4"/>
    <w:rsid w:val="008A2B09"/>
    <w:rsid w:val="008A552F"/>
    <w:rsid w:val="008A5EBE"/>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2E96"/>
    <w:rsid w:val="008E5076"/>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973B6"/>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66879"/>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27548"/>
    <w:rsid w:val="00B3044B"/>
    <w:rsid w:val="00B30777"/>
    <w:rsid w:val="00B30C7E"/>
    <w:rsid w:val="00B31C3E"/>
    <w:rsid w:val="00B35136"/>
    <w:rsid w:val="00B4287E"/>
    <w:rsid w:val="00B428BB"/>
    <w:rsid w:val="00B42D7B"/>
    <w:rsid w:val="00B44A55"/>
    <w:rsid w:val="00B44B3A"/>
    <w:rsid w:val="00B46098"/>
    <w:rsid w:val="00B513DE"/>
    <w:rsid w:val="00B524F9"/>
    <w:rsid w:val="00B624D8"/>
    <w:rsid w:val="00B62D6D"/>
    <w:rsid w:val="00B630C3"/>
    <w:rsid w:val="00B63CC8"/>
    <w:rsid w:val="00B679ED"/>
    <w:rsid w:val="00B67A0A"/>
    <w:rsid w:val="00B7207A"/>
    <w:rsid w:val="00B755AD"/>
    <w:rsid w:val="00B8160A"/>
    <w:rsid w:val="00B84631"/>
    <w:rsid w:val="00B84C28"/>
    <w:rsid w:val="00B84D4D"/>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1AF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2645"/>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693"/>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0453"/>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1B58"/>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057E"/>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3D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383"/>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link w:val="Ttulo2Char"/>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link w:val="Ttulo6Char"/>
    <w:qFormat/>
    <w:pPr>
      <w:keepNext/>
      <w:numPr>
        <w:ilvl w:val="5"/>
        <w:numId w:val="1"/>
      </w:numPr>
      <w:outlineLvl w:val="5"/>
    </w:pPr>
    <w:rPr>
      <w:b/>
      <w:bCs/>
      <w:sz w:val="20"/>
    </w:rPr>
  </w:style>
  <w:style w:type="paragraph" w:styleId="Ttulo7">
    <w:name w:val="heading 7"/>
    <w:basedOn w:val="Normal"/>
    <w:next w:val="Normal"/>
    <w:link w:val="Ttulo7Char"/>
    <w:qFormat/>
    <w:pPr>
      <w:keepNext/>
      <w:numPr>
        <w:ilvl w:val="6"/>
        <w:numId w:val="1"/>
      </w:numPr>
      <w:jc w:val="center"/>
      <w:outlineLvl w:val="6"/>
    </w:pPr>
    <w:rPr>
      <w:b/>
      <w:szCs w:val="20"/>
      <w:lang w:val="en-US"/>
    </w:rPr>
  </w:style>
  <w:style w:type="paragraph" w:styleId="Ttulo8">
    <w:name w:val="heading 8"/>
    <w:basedOn w:val="Normal"/>
    <w:next w:val="Normal"/>
    <w:link w:val="Ttulo8Char"/>
    <w:qFormat/>
    <w:pPr>
      <w:keepNext/>
      <w:numPr>
        <w:ilvl w:val="7"/>
        <w:numId w:val="1"/>
      </w:numPr>
      <w:jc w:val="center"/>
      <w:outlineLvl w:val="7"/>
    </w:pPr>
    <w:rPr>
      <w:b/>
      <w:bCs/>
      <w:sz w:val="22"/>
    </w:rPr>
  </w:style>
  <w:style w:type="paragraph" w:styleId="Ttulo9">
    <w:name w:val="heading 9"/>
    <w:basedOn w:val="Normal"/>
    <w:next w:val="Normal"/>
    <w:link w:val="Ttulo9Char"/>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uiPriority w:val="99"/>
  </w:style>
  <w:style w:type="character" w:styleId="HiperlinkVisitado">
    <w:name w:val="FollowedHyperlink"/>
    <w:uiPriority w:val="99"/>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uiPriority w:val="99"/>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uiPriority w:val="99"/>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uiPriority w:val="10"/>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uiPriority w:val="11"/>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link w:val="RecuodecorpodetextoChar"/>
    <w:uiPriority w:val="99"/>
    <w:pPr>
      <w:spacing w:after="120"/>
      <w:ind w:left="283"/>
    </w:pPr>
    <w:rPr>
      <w:szCs w:val="20"/>
    </w:rPr>
  </w:style>
  <w:style w:type="paragraph" w:styleId="Cabealho">
    <w:name w:val="header"/>
    <w:aliases w:val="Cabeçalho1,Cabeçalho superior"/>
    <w:basedOn w:val="Normal"/>
    <w:link w:val="CabealhoChar"/>
    <w:uiPriority w:val="99"/>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link w:val="RodapChar"/>
    <w:uiPriority w:val="99"/>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link w:val="TextodenotaderodapChar"/>
    <w:uiPriority w:val="99"/>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link w:val="TextodebaloChar"/>
    <w:uiPriority w:val="99"/>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2"/>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3"/>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5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uiPriority w:val="9"/>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uiPriority w:val="9"/>
    <w:rsid w:val="00132E50"/>
    <w:rPr>
      <w:b/>
      <w:sz w:val="24"/>
      <w:lang w:eastAsia="ar-SA"/>
    </w:rPr>
  </w:style>
  <w:style w:type="character" w:customStyle="1" w:styleId="TtuloChar">
    <w:name w:val="Título Char"/>
    <w:link w:val="Ttulo"/>
    <w:uiPriority w:val="10"/>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uiPriority w:val="99"/>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unhideWhenUsed/>
    <w:rsid w:val="007A6B3A"/>
    <w:pPr>
      <w:spacing w:after="120"/>
    </w:pPr>
    <w:rPr>
      <w:sz w:val="16"/>
      <w:szCs w:val="16"/>
    </w:rPr>
  </w:style>
  <w:style w:type="character" w:customStyle="1" w:styleId="Corpodetexto3Char">
    <w:name w:val="Corpo de texto 3 Char"/>
    <w:link w:val="Corpodetexto3"/>
    <w:uiPriority w:val="99"/>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unhideWhenUsed/>
    <w:rsid w:val="00F81BF6"/>
    <w:pPr>
      <w:spacing w:after="120" w:line="480" w:lineRule="auto"/>
      <w:ind w:left="283"/>
    </w:pPr>
  </w:style>
  <w:style w:type="character" w:customStyle="1" w:styleId="Recuodecorpodetexto2Char">
    <w:name w:val="Recuo de corpo de texto 2 Char"/>
    <w:link w:val="Recuodecorpodetexto2"/>
    <w:uiPriority w:val="99"/>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uiPriority w:val="99"/>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Parag">
    <w:name w:val="Parag"/>
    <w:basedOn w:val="Normal"/>
    <w:rsid w:val="00DC0453"/>
    <w:pPr>
      <w:numPr>
        <w:numId w:val="4"/>
      </w:numPr>
      <w:tabs>
        <w:tab w:val="left" w:pos="1134"/>
      </w:tabs>
      <w:jc w:val="both"/>
    </w:pPr>
    <w:rPr>
      <w:rFonts w:ascii="Arial" w:hAnsi="Arial"/>
      <w:kern w:val="1"/>
      <w:szCs w:val="20"/>
    </w:rPr>
  </w:style>
  <w:style w:type="character" w:customStyle="1" w:styleId="apple-converted-space">
    <w:name w:val="apple-converted-space"/>
    <w:rsid w:val="00DC0453"/>
  </w:style>
  <w:style w:type="character" w:customStyle="1" w:styleId="st">
    <w:name w:val="st"/>
    <w:rsid w:val="00DC0453"/>
  </w:style>
  <w:style w:type="table" w:customStyle="1" w:styleId="Tabelacomgrade1">
    <w:name w:val="Tabela com grade1"/>
    <w:basedOn w:val="Tabelanormal"/>
    <w:next w:val="Tabelacomgrade"/>
    <w:uiPriority w:val="59"/>
    <w:locked/>
    <w:rsid w:val="00DC045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dium-bold">
    <w:name w:val="medium-bold"/>
    <w:basedOn w:val="Fontepargpadro"/>
    <w:uiPriority w:val="99"/>
    <w:rsid w:val="00DC0453"/>
    <w:rPr>
      <w:rFonts w:cs="Times New Roman"/>
    </w:rPr>
  </w:style>
  <w:style w:type="character" w:customStyle="1" w:styleId="fontsize2">
    <w:name w:val="fontsize2"/>
    <w:basedOn w:val="Fontepargpadro"/>
    <w:uiPriority w:val="99"/>
    <w:rsid w:val="00DC0453"/>
    <w:rPr>
      <w:rFonts w:cs="Times New Roman"/>
    </w:rPr>
  </w:style>
  <w:style w:type="numbering" w:customStyle="1" w:styleId="Semlista1">
    <w:name w:val="Sem lista1"/>
    <w:next w:val="Semlista"/>
    <w:uiPriority w:val="99"/>
    <w:semiHidden/>
    <w:unhideWhenUsed/>
    <w:rsid w:val="001B6D40"/>
  </w:style>
  <w:style w:type="character" w:customStyle="1" w:styleId="Ttulo2Char">
    <w:name w:val="Título 2 Char"/>
    <w:basedOn w:val="Fontepargpadro"/>
    <w:link w:val="Ttulo2"/>
    <w:uiPriority w:val="9"/>
    <w:rsid w:val="001B6D40"/>
    <w:rPr>
      <w:b/>
      <w:sz w:val="24"/>
      <w:lang w:eastAsia="ar-SA"/>
    </w:rPr>
  </w:style>
  <w:style w:type="character" w:customStyle="1" w:styleId="Ttulo5Char">
    <w:name w:val="Título 5 Char"/>
    <w:basedOn w:val="Fontepargpadro"/>
    <w:link w:val="Ttulo5"/>
    <w:uiPriority w:val="9"/>
    <w:rsid w:val="001B6D40"/>
    <w:rPr>
      <w:b/>
      <w:sz w:val="24"/>
      <w:lang w:eastAsia="ar-SA"/>
    </w:rPr>
  </w:style>
  <w:style w:type="character" w:customStyle="1" w:styleId="Ttulo6Char">
    <w:name w:val="Título 6 Char"/>
    <w:basedOn w:val="Fontepargpadro"/>
    <w:link w:val="Ttulo6"/>
    <w:uiPriority w:val="9"/>
    <w:rsid w:val="001B6D40"/>
    <w:rPr>
      <w:b/>
      <w:bCs/>
      <w:szCs w:val="24"/>
      <w:lang w:eastAsia="ar-SA"/>
    </w:rPr>
  </w:style>
  <w:style w:type="character" w:customStyle="1" w:styleId="Ttulo7Char">
    <w:name w:val="Título 7 Char"/>
    <w:basedOn w:val="Fontepargpadro"/>
    <w:link w:val="Ttulo7"/>
    <w:uiPriority w:val="9"/>
    <w:rsid w:val="001B6D40"/>
    <w:rPr>
      <w:b/>
      <w:sz w:val="24"/>
      <w:lang w:val="en-US" w:eastAsia="ar-SA"/>
    </w:rPr>
  </w:style>
  <w:style w:type="character" w:customStyle="1" w:styleId="Ttulo8Char">
    <w:name w:val="Título 8 Char"/>
    <w:basedOn w:val="Fontepargpadro"/>
    <w:link w:val="Ttulo8"/>
    <w:uiPriority w:val="9"/>
    <w:rsid w:val="001B6D40"/>
    <w:rPr>
      <w:b/>
      <w:bCs/>
      <w:sz w:val="22"/>
      <w:szCs w:val="24"/>
      <w:lang w:eastAsia="ar-SA"/>
    </w:rPr>
  </w:style>
  <w:style w:type="character" w:customStyle="1" w:styleId="Ttulo9Char">
    <w:name w:val="Título 9 Char"/>
    <w:basedOn w:val="Fontepargpadro"/>
    <w:link w:val="Ttulo9"/>
    <w:uiPriority w:val="9"/>
    <w:rsid w:val="001B6D40"/>
    <w:rPr>
      <w:b/>
      <w:bCs/>
      <w:sz w:val="22"/>
      <w:lang w:eastAsia="ar-SA"/>
    </w:rPr>
  </w:style>
  <w:style w:type="character" w:customStyle="1" w:styleId="RodapChar">
    <w:name w:val="Rodapé Char"/>
    <w:basedOn w:val="Fontepargpadro"/>
    <w:link w:val="Rodap"/>
    <w:uiPriority w:val="99"/>
    <w:locked/>
    <w:rsid w:val="001B6D40"/>
    <w:rPr>
      <w:sz w:val="24"/>
      <w:szCs w:val="24"/>
      <w:lang w:eastAsia="ar-SA"/>
    </w:rPr>
  </w:style>
  <w:style w:type="character" w:customStyle="1" w:styleId="TextodebaloChar">
    <w:name w:val="Texto de balão Char"/>
    <w:basedOn w:val="Fontepargpadro"/>
    <w:link w:val="Textodebalo"/>
    <w:uiPriority w:val="99"/>
    <w:locked/>
    <w:rsid w:val="001B6D40"/>
    <w:rPr>
      <w:rFonts w:ascii="Tahoma" w:hAnsi="Tahoma" w:cs="Tahoma"/>
      <w:sz w:val="16"/>
      <w:szCs w:val="16"/>
      <w:lang w:eastAsia="ar-SA"/>
    </w:rPr>
  </w:style>
  <w:style w:type="paragraph" w:styleId="Textodecomentrio">
    <w:name w:val="annotation text"/>
    <w:basedOn w:val="Normal"/>
    <w:link w:val="TextodecomentrioChar"/>
    <w:uiPriority w:val="99"/>
    <w:rsid w:val="001B6D40"/>
    <w:pPr>
      <w:suppressAutoHyphens w:val="0"/>
      <w:spacing w:after="200"/>
    </w:pPr>
    <w:rPr>
      <w:rFonts w:ascii="Calibri" w:eastAsia="Calibri" w:hAnsi="Calibri"/>
      <w:sz w:val="20"/>
      <w:szCs w:val="20"/>
      <w:lang w:eastAsia="en-US"/>
    </w:rPr>
  </w:style>
  <w:style w:type="character" w:customStyle="1" w:styleId="TextodecomentrioChar">
    <w:name w:val="Texto de comentário Char"/>
    <w:basedOn w:val="Fontepargpadro"/>
    <w:link w:val="Textodecomentrio"/>
    <w:uiPriority w:val="99"/>
    <w:rsid w:val="001B6D40"/>
    <w:rPr>
      <w:rFonts w:ascii="Calibri" w:eastAsia="Calibri" w:hAnsi="Calibri"/>
      <w:lang w:eastAsia="en-US"/>
    </w:rPr>
  </w:style>
  <w:style w:type="character" w:styleId="Refdecomentrio">
    <w:name w:val="annotation reference"/>
    <w:basedOn w:val="Fontepargpadro"/>
    <w:uiPriority w:val="99"/>
    <w:rsid w:val="001B6D40"/>
    <w:rPr>
      <w:rFonts w:cs="Times New Roman"/>
      <w:sz w:val="16"/>
      <w:szCs w:val="16"/>
    </w:rPr>
  </w:style>
  <w:style w:type="character" w:customStyle="1" w:styleId="TextodenotaderodapChar">
    <w:name w:val="Texto de nota de rodapé Char"/>
    <w:basedOn w:val="Fontepargpadro"/>
    <w:link w:val="Textodenotaderodap"/>
    <w:uiPriority w:val="99"/>
    <w:locked/>
    <w:rsid w:val="001B6D40"/>
    <w:rPr>
      <w:lang w:val="en-US" w:eastAsia="ar-SA"/>
    </w:rPr>
  </w:style>
  <w:style w:type="character" w:styleId="Refdenotaderodap">
    <w:name w:val="footnote reference"/>
    <w:basedOn w:val="Fontepargpadro"/>
    <w:uiPriority w:val="99"/>
    <w:semiHidden/>
    <w:rsid w:val="001B6D40"/>
    <w:rPr>
      <w:rFonts w:cs="Times New Roman"/>
      <w:vertAlign w:val="superscript"/>
    </w:rPr>
  </w:style>
  <w:style w:type="table" w:customStyle="1" w:styleId="Tabelacomgrade2">
    <w:name w:val="Tabela com grade2"/>
    <w:basedOn w:val="Tabelanormal"/>
    <w:next w:val="Tabelacomgrade"/>
    <w:uiPriority w:val="59"/>
    <w:locked/>
    <w:rsid w:val="001B6D4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suntodocomentrio">
    <w:name w:val="annotation subject"/>
    <w:basedOn w:val="Textodecomentrio"/>
    <w:next w:val="Textodecomentrio"/>
    <w:link w:val="AssuntodocomentrioChar"/>
    <w:uiPriority w:val="99"/>
    <w:unhideWhenUsed/>
    <w:rsid w:val="001B6D40"/>
    <w:rPr>
      <w:b/>
      <w:bCs/>
    </w:rPr>
  </w:style>
  <w:style w:type="character" w:customStyle="1" w:styleId="AssuntodocomentrioChar">
    <w:name w:val="Assunto do comentário Char"/>
    <w:basedOn w:val="TextodecomentrioChar"/>
    <w:link w:val="Assuntodocomentrio"/>
    <w:uiPriority w:val="99"/>
    <w:rsid w:val="001B6D40"/>
    <w:rPr>
      <w:rFonts w:ascii="Calibri" w:eastAsia="Calibri" w:hAnsi="Calibri"/>
      <w:b/>
      <w:bCs/>
      <w:lang w:eastAsia="en-US"/>
    </w:rPr>
  </w:style>
  <w:style w:type="paragraph" w:styleId="Reviso">
    <w:name w:val="Revision"/>
    <w:hidden/>
    <w:uiPriority w:val="99"/>
    <w:rsid w:val="001B6D40"/>
    <w:rPr>
      <w:rFonts w:ascii="Calibri" w:eastAsia="Calibri" w:hAnsi="Calibri"/>
      <w:sz w:val="22"/>
      <w:szCs w:val="22"/>
      <w:lang w:eastAsia="en-US"/>
    </w:rPr>
  </w:style>
  <w:style w:type="paragraph" w:customStyle="1" w:styleId="Sumrio11">
    <w:name w:val="Sumário 11"/>
    <w:basedOn w:val="Normal"/>
    <w:next w:val="Normal"/>
    <w:autoRedefine/>
    <w:uiPriority w:val="39"/>
    <w:locked/>
    <w:rsid w:val="001B6D40"/>
    <w:pPr>
      <w:suppressAutoHyphens w:val="0"/>
      <w:spacing w:before="240" w:after="120" w:line="276" w:lineRule="auto"/>
    </w:pPr>
    <w:rPr>
      <w:rFonts w:ascii="Calibri" w:eastAsia="Calibri" w:hAnsi="Calibri"/>
      <w:b/>
      <w:bCs/>
      <w:sz w:val="20"/>
      <w:szCs w:val="20"/>
      <w:lang w:eastAsia="en-US"/>
    </w:rPr>
  </w:style>
  <w:style w:type="paragraph" w:customStyle="1" w:styleId="Sumrio21">
    <w:name w:val="Sumário 21"/>
    <w:basedOn w:val="Normal"/>
    <w:next w:val="Normal"/>
    <w:autoRedefine/>
    <w:uiPriority w:val="39"/>
    <w:locked/>
    <w:rsid w:val="001B6D40"/>
    <w:pPr>
      <w:suppressAutoHyphens w:val="0"/>
      <w:spacing w:before="120" w:line="276" w:lineRule="auto"/>
      <w:ind w:left="220"/>
    </w:pPr>
    <w:rPr>
      <w:rFonts w:ascii="Calibri" w:eastAsia="Calibri" w:hAnsi="Calibri"/>
      <w:i/>
      <w:iCs/>
      <w:sz w:val="20"/>
      <w:szCs w:val="20"/>
      <w:lang w:eastAsia="en-US"/>
    </w:rPr>
  </w:style>
  <w:style w:type="paragraph" w:customStyle="1" w:styleId="Sumrio31">
    <w:name w:val="Sumário 31"/>
    <w:basedOn w:val="Normal"/>
    <w:next w:val="Normal"/>
    <w:autoRedefine/>
    <w:uiPriority w:val="39"/>
    <w:locked/>
    <w:rsid w:val="001B6D40"/>
    <w:pPr>
      <w:suppressAutoHyphens w:val="0"/>
      <w:spacing w:line="276" w:lineRule="auto"/>
      <w:ind w:left="440"/>
    </w:pPr>
    <w:rPr>
      <w:rFonts w:ascii="Calibri" w:eastAsia="Calibri" w:hAnsi="Calibri"/>
      <w:sz w:val="20"/>
      <w:szCs w:val="20"/>
      <w:lang w:eastAsia="en-US"/>
    </w:rPr>
  </w:style>
  <w:style w:type="paragraph" w:customStyle="1" w:styleId="Sumrio41">
    <w:name w:val="Sumário 41"/>
    <w:basedOn w:val="Normal"/>
    <w:next w:val="Normal"/>
    <w:autoRedefine/>
    <w:uiPriority w:val="39"/>
    <w:locked/>
    <w:rsid w:val="001B6D40"/>
    <w:pPr>
      <w:suppressAutoHyphens w:val="0"/>
      <w:spacing w:line="276" w:lineRule="auto"/>
      <w:ind w:left="660"/>
    </w:pPr>
    <w:rPr>
      <w:rFonts w:ascii="Calibri" w:eastAsia="Calibri" w:hAnsi="Calibri"/>
      <w:sz w:val="20"/>
      <w:szCs w:val="20"/>
      <w:lang w:eastAsia="en-US"/>
    </w:rPr>
  </w:style>
  <w:style w:type="paragraph" w:customStyle="1" w:styleId="Sumrio51">
    <w:name w:val="Sumário 51"/>
    <w:basedOn w:val="Normal"/>
    <w:next w:val="Normal"/>
    <w:autoRedefine/>
    <w:locked/>
    <w:rsid w:val="001B6D40"/>
    <w:pPr>
      <w:suppressAutoHyphens w:val="0"/>
      <w:spacing w:line="276" w:lineRule="auto"/>
      <w:ind w:left="880"/>
    </w:pPr>
    <w:rPr>
      <w:rFonts w:ascii="Calibri" w:eastAsia="Calibri" w:hAnsi="Calibri"/>
      <w:sz w:val="20"/>
      <w:szCs w:val="20"/>
      <w:lang w:eastAsia="en-US"/>
    </w:rPr>
  </w:style>
  <w:style w:type="paragraph" w:customStyle="1" w:styleId="Sumrio61">
    <w:name w:val="Sumário 61"/>
    <w:basedOn w:val="Normal"/>
    <w:next w:val="Normal"/>
    <w:autoRedefine/>
    <w:locked/>
    <w:rsid w:val="001B6D40"/>
    <w:pPr>
      <w:suppressAutoHyphens w:val="0"/>
      <w:spacing w:line="276" w:lineRule="auto"/>
      <w:ind w:left="1100"/>
    </w:pPr>
    <w:rPr>
      <w:rFonts w:ascii="Calibri" w:eastAsia="Calibri" w:hAnsi="Calibri"/>
      <w:sz w:val="20"/>
      <w:szCs w:val="20"/>
      <w:lang w:eastAsia="en-US"/>
    </w:rPr>
  </w:style>
  <w:style w:type="paragraph" w:customStyle="1" w:styleId="Sumrio71">
    <w:name w:val="Sumário 71"/>
    <w:basedOn w:val="Normal"/>
    <w:next w:val="Normal"/>
    <w:autoRedefine/>
    <w:locked/>
    <w:rsid w:val="001B6D40"/>
    <w:pPr>
      <w:suppressAutoHyphens w:val="0"/>
      <w:spacing w:line="276" w:lineRule="auto"/>
      <w:ind w:left="1320"/>
    </w:pPr>
    <w:rPr>
      <w:rFonts w:ascii="Calibri" w:eastAsia="Calibri" w:hAnsi="Calibri"/>
      <w:sz w:val="20"/>
      <w:szCs w:val="20"/>
      <w:lang w:eastAsia="en-US"/>
    </w:rPr>
  </w:style>
  <w:style w:type="paragraph" w:customStyle="1" w:styleId="Sumrio81">
    <w:name w:val="Sumário 81"/>
    <w:basedOn w:val="Normal"/>
    <w:next w:val="Normal"/>
    <w:autoRedefine/>
    <w:locked/>
    <w:rsid w:val="001B6D40"/>
    <w:pPr>
      <w:suppressAutoHyphens w:val="0"/>
      <w:spacing w:line="276" w:lineRule="auto"/>
      <w:ind w:left="1540"/>
    </w:pPr>
    <w:rPr>
      <w:rFonts w:ascii="Calibri" w:eastAsia="Calibri" w:hAnsi="Calibri"/>
      <w:sz w:val="20"/>
      <w:szCs w:val="20"/>
      <w:lang w:eastAsia="en-US"/>
    </w:rPr>
  </w:style>
  <w:style w:type="paragraph" w:customStyle="1" w:styleId="Sumrio91">
    <w:name w:val="Sumário 91"/>
    <w:basedOn w:val="Normal"/>
    <w:next w:val="Normal"/>
    <w:autoRedefine/>
    <w:locked/>
    <w:rsid w:val="001B6D40"/>
    <w:pPr>
      <w:suppressAutoHyphens w:val="0"/>
      <w:spacing w:line="276" w:lineRule="auto"/>
      <w:ind w:left="1760"/>
    </w:pPr>
    <w:rPr>
      <w:rFonts w:ascii="Calibri" w:eastAsia="Calibri" w:hAnsi="Calibri"/>
      <w:sz w:val="20"/>
      <w:szCs w:val="20"/>
      <w:lang w:eastAsia="en-US"/>
    </w:rPr>
  </w:style>
  <w:style w:type="paragraph" w:customStyle="1" w:styleId="CG1">
    <w:name w:val="CG1"/>
    <w:basedOn w:val="Normal"/>
    <w:rsid w:val="001B6D40"/>
    <w:pPr>
      <w:tabs>
        <w:tab w:val="num" w:pos="360"/>
      </w:tabs>
      <w:suppressAutoHyphens w:val="0"/>
      <w:spacing w:after="120"/>
      <w:jc w:val="both"/>
    </w:pPr>
    <w:rPr>
      <w:sz w:val="22"/>
      <w:szCs w:val="20"/>
      <w:lang w:eastAsia="pt-BR"/>
    </w:rPr>
  </w:style>
  <w:style w:type="paragraph" w:customStyle="1" w:styleId="reservado3">
    <w:name w:val="reservado3"/>
    <w:basedOn w:val="Normal"/>
    <w:rsid w:val="001B6D40"/>
    <w:pPr>
      <w:tabs>
        <w:tab w:val="left" w:pos="9000"/>
        <w:tab w:val="right" w:pos="9360"/>
      </w:tabs>
      <w:jc w:val="both"/>
    </w:pPr>
    <w:rPr>
      <w:rFonts w:ascii="Arial" w:hAnsi="Arial"/>
      <w:szCs w:val="20"/>
      <w:lang w:val="en-US" w:eastAsia="pt-BR"/>
    </w:rPr>
  </w:style>
  <w:style w:type="character" w:customStyle="1" w:styleId="RecuodecorpodetextoChar">
    <w:name w:val="Recuo de corpo de texto Char"/>
    <w:basedOn w:val="Fontepargpadro"/>
    <w:link w:val="Recuodecorpodetexto"/>
    <w:uiPriority w:val="99"/>
    <w:rsid w:val="001B6D40"/>
    <w:rPr>
      <w:sz w:val="24"/>
      <w:lang w:eastAsia="ar-SA"/>
    </w:rPr>
  </w:style>
  <w:style w:type="character" w:customStyle="1" w:styleId="rodape1">
    <w:name w:val="rodape1"/>
    <w:rsid w:val="001B6D40"/>
    <w:rPr>
      <w:rFonts w:ascii="Arial" w:hAnsi="Arial"/>
      <w:color w:val="FFFFFF"/>
      <w:sz w:val="18"/>
    </w:rPr>
  </w:style>
  <w:style w:type="paragraph" w:customStyle="1" w:styleId="CG2">
    <w:name w:val="CG2"/>
    <w:basedOn w:val="Normal"/>
    <w:rsid w:val="001B6D40"/>
    <w:pPr>
      <w:tabs>
        <w:tab w:val="num" w:pos="1440"/>
      </w:tabs>
      <w:suppressAutoHyphens w:val="0"/>
      <w:spacing w:after="120"/>
      <w:ind w:left="1440" w:hanging="720"/>
      <w:jc w:val="both"/>
    </w:pPr>
    <w:rPr>
      <w:sz w:val="22"/>
      <w:szCs w:val="20"/>
      <w:lang w:eastAsia="pt-BR"/>
    </w:rPr>
  </w:style>
  <w:style w:type="paragraph" w:styleId="Corpodetexto2">
    <w:name w:val="Body Text 2"/>
    <w:basedOn w:val="Normal"/>
    <w:link w:val="Corpodetexto2Char"/>
    <w:uiPriority w:val="99"/>
    <w:rsid w:val="001B6D40"/>
    <w:pPr>
      <w:widowControl w:val="0"/>
      <w:spacing w:line="360" w:lineRule="auto"/>
      <w:ind w:left="2835"/>
      <w:jc w:val="both"/>
    </w:pPr>
    <w:rPr>
      <w:i/>
      <w:kern w:val="1"/>
      <w:szCs w:val="20"/>
    </w:rPr>
  </w:style>
  <w:style w:type="character" w:customStyle="1" w:styleId="Corpodetexto2Char">
    <w:name w:val="Corpo de texto 2 Char"/>
    <w:basedOn w:val="Fontepargpadro"/>
    <w:link w:val="Corpodetexto2"/>
    <w:uiPriority w:val="99"/>
    <w:rsid w:val="001B6D40"/>
    <w:rPr>
      <w:i/>
      <w:kern w:val="1"/>
      <w:sz w:val="24"/>
      <w:lang w:eastAsia="ar-SA"/>
    </w:rPr>
  </w:style>
  <w:style w:type="character" w:customStyle="1" w:styleId="texto">
    <w:name w:val="texto"/>
    <w:rsid w:val="001B6D40"/>
  </w:style>
  <w:style w:type="character" w:customStyle="1" w:styleId="WW8Num4z0">
    <w:name w:val="WW8Num4z0"/>
    <w:rsid w:val="001B6D40"/>
    <w:rPr>
      <w:rFonts w:ascii="Symbol" w:hAnsi="Symbol"/>
    </w:rPr>
  </w:style>
  <w:style w:type="character" w:customStyle="1" w:styleId="WW8Num8z1">
    <w:name w:val="WW8Num8z1"/>
    <w:rsid w:val="001B6D40"/>
    <w:rPr>
      <w:rFonts w:ascii="Courier New" w:hAnsi="Courier New"/>
    </w:rPr>
  </w:style>
  <w:style w:type="character" w:customStyle="1" w:styleId="WW8Num18z0">
    <w:name w:val="WW8Num18z0"/>
    <w:rsid w:val="001B6D40"/>
    <w:rPr>
      <w:b/>
    </w:rPr>
  </w:style>
  <w:style w:type="character" w:customStyle="1" w:styleId="WW8Num28z1">
    <w:name w:val="WW8Num28z1"/>
    <w:rsid w:val="001B6D40"/>
    <w:rPr>
      <w:rFonts w:ascii="Courier New" w:hAnsi="Courier New"/>
    </w:rPr>
  </w:style>
  <w:style w:type="character" w:customStyle="1" w:styleId="WW8Num28z2">
    <w:name w:val="WW8Num28z2"/>
    <w:rsid w:val="001B6D40"/>
    <w:rPr>
      <w:rFonts w:ascii="Wingdings" w:hAnsi="Wingdings"/>
    </w:rPr>
  </w:style>
  <w:style w:type="character" w:customStyle="1" w:styleId="WW8Num28z3">
    <w:name w:val="WW8Num28z3"/>
    <w:rsid w:val="001B6D40"/>
    <w:rPr>
      <w:rFonts w:ascii="Symbol" w:hAnsi="Symbol"/>
    </w:rPr>
  </w:style>
  <w:style w:type="character" w:customStyle="1" w:styleId="Fontepargpadro10">
    <w:name w:val="Fonte parág. padrão10"/>
    <w:rsid w:val="001B6D40"/>
  </w:style>
  <w:style w:type="character" w:customStyle="1" w:styleId="Fontepargpadro9">
    <w:name w:val="Fonte parág. padrão9"/>
    <w:rsid w:val="001B6D40"/>
  </w:style>
  <w:style w:type="character" w:customStyle="1" w:styleId="WW8Num9z1">
    <w:name w:val="WW8Num9z1"/>
    <w:rsid w:val="001B6D40"/>
    <w:rPr>
      <w:rFonts w:ascii="Courier New" w:hAnsi="Courier New"/>
    </w:rPr>
  </w:style>
  <w:style w:type="character" w:customStyle="1" w:styleId="WW8Num19z0">
    <w:name w:val="WW8Num19z0"/>
    <w:rsid w:val="001B6D40"/>
    <w:rPr>
      <w:rFonts w:ascii="Symbol" w:hAnsi="Symbol"/>
    </w:rPr>
  </w:style>
  <w:style w:type="character" w:customStyle="1" w:styleId="WW8Num20z0">
    <w:name w:val="WW8Num20z0"/>
    <w:rsid w:val="001B6D40"/>
    <w:rPr>
      <w:u w:val="single"/>
    </w:rPr>
  </w:style>
  <w:style w:type="character" w:customStyle="1" w:styleId="Fontepargpadro8">
    <w:name w:val="Fonte parág. padrão8"/>
    <w:rsid w:val="001B6D40"/>
  </w:style>
  <w:style w:type="character" w:customStyle="1" w:styleId="Fontepargpadro7">
    <w:name w:val="Fonte parág. padrão7"/>
    <w:rsid w:val="001B6D40"/>
  </w:style>
  <w:style w:type="character" w:customStyle="1" w:styleId="Fontepargpadro6">
    <w:name w:val="Fonte parág. padrão6"/>
    <w:rsid w:val="001B6D40"/>
  </w:style>
  <w:style w:type="character" w:customStyle="1" w:styleId="WW8Num22z0">
    <w:name w:val="WW8Num22z0"/>
    <w:rsid w:val="001B6D40"/>
    <w:rPr>
      <w:rFonts w:ascii="Symbol" w:hAnsi="Symbol"/>
    </w:rPr>
  </w:style>
  <w:style w:type="character" w:customStyle="1" w:styleId="WW8Num24z0">
    <w:name w:val="WW8Num24z0"/>
    <w:rsid w:val="001B6D40"/>
    <w:rPr>
      <w:b/>
    </w:rPr>
  </w:style>
  <w:style w:type="character" w:customStyle="1" w:styleId="Fontepargpadro5">
    <w:name w:val="Fonte parág. padrão5"/>
    <w:rsid w:val="001B6D40"/>
  </w:style>
  <w:style w:type="character" w:customStyle="1" w:styleId="WW8Num27z0">
    <w:name w:val="WW8Num27z0"/>
    <w:rsid w:val="001B6D40"/>
    <w:rPr>
      <w:b/>
    </w:rPr>
  </w:style>
  <w:style w:type="character" w:customStyle="1" w:styleId="WW8Num31z0">
    <w:name w:val="WW8Num31z0"/>
    <w:rsid w:val="001B6D40"/>
    <w:rPr>
      <w:u w:val="single"/>
    </w:rPr>
  </w:style>
  <w:style w:type="character" w:customStyle="1" w:styleId="WW8Num31z1">
    <w:name w:val="WW8Num31z1"/>
    <w:rsid w:val="001B6D40"/>
    <w:rPr>
      <w:rFonts w:ascii="Courier New" w:hAnsi="Courier New"/>
      <w:sz w:val="20"/>
    </w:rPr>
  </w:style>
  <w:style w:type="character" w:customStyle="1" w:styleId="WW8Num31z2">
    <w:name w:val="WW8Num31z2"/>
    <w:rsid w:val="001B6D40"/>
    <w:rPr>
      <w:rFonts w:ascii="Wingdings" w:hAnsi="Wingdings"/>
      <w:sz w:val="20"/>
    </w:rPr>
  </w:style>
  <w:style w:type="character" w:customStyle="1" w:styleId="Fontepargpadro4">
    <w:name w:val="Fonte parág. padrão4"/>
    <w:rsid w:val="001B6D40"/>
  </w:style>
  <w:style w:type="character" w:customStyle="1" w:styleId="WW8Num37z0">
    <w:name w:val="WW8Num37z0"/>
    <w:rsid w:val="001B6D40"/>
    <w:rPr>
      <w:b/>
    </w:rPr>
  </w:style>
  <w:style w:type="character" w:customStyle="1" w:styleId="WW8Num41z0">
    <w:name w:val="WW8Num41z0"/>
    <w:rsid w:val="001B6D40"/>
    <w:rPr>
      <w:rFonts w:ascii="Symbol" w:hAnsi="Symbol"/>
      <w:sz w:val="20"/>
    </w:rPr>
  </w:style>
  <w:style w:type="character" w:customStyle="1" w:styleId="WW8Num41z1">
    <w:name w:val="WW8Num41z1"/>
    <w:rsid w:val="001B6D40"/>
    <w:rPr>
      <w:rFonts w:ascii="Courier New" w:hAnsi="Courier New"/>
      <w:sz w:val="20"/>
    </w:rPr>
  </w:style>
  <w:style w:type="character" w:customStyle="1" w:styleId="WW8Num41z2">
    <w:name w:val="WW8Num41z2"/>
    <w:rsid w:val="001B6D40"/>
    <w:rPr>
      <w:rFonts w:ascii="Wingdings" w:hAnsi="Wingdings"/>
      <w:sz w:val="20"/>
    </w:rPr>
  </w:style>
  <w:style w:type="character" w:customStyle="1" w:styleId="Fontepargpadro3">
    <w:name w:val="Fonte parág. padrão3"/>
    <w:rsid w:val="001B6D40"/>
  </w:style>
  <w:style w:type="character" w:customStyle="1" w:styleId="WW8Num14z1">
    <w:name w:val="WW8Num14z1"/>
    <w:rsid w:val="001B6D40"/>
    <w:rPr>
      <w:rFonts w:ascii="Courier New" w:hAnsi="Courier New"/>
    </w:rPr>
  </w:style>
  <w:style w:type="character" w:customStyle="1" w:styleId="WW8Num14z2">
    <w:name w:val="WW8Num14z2"/>
    <w:rsid w:val="001B6D40"/>
    <w:rPr>
      <w:rFonts w:ascii="Wingdings" w:hAnsi="Wingdings"/>
    </w:rPr>
  </w:style>
  <w:style w:type="character" w:customStyle="1" w:styleId="WW8Num15z1">
    <w:name w:val="WW8Num15z1"/>
    <w:rsid w:val="001B6D40"/>
    <w:rPr>
      <w:rFonts w:ascii="Courier New" w:hAnsi="Courier New"/>
      <w:sz w:val="20"/>
    </w:rPr>
  </w:style>
  <w:style w:type="character" w:customStyle="1" w:styleId="WW8Num15z2">
    <w:name w:val="WW8Num15z2"/>
    <w:rsid w:val="001B6D40"/>
    <w:rPr>
      <w:rFonts w:ascii="Wingdings" w:hAnsi="Wingdings"/>
      <w:sz w:val="20"/>
    </w:rPr>
  </w:style>
  <w:style w:type="character" w:customStyle="1" w:styleId="WW8Num16z1">
    <w:name w:val="WW8Num16z1"/>
    <w:rsid w:val="001B6D40"/>
    <w:rPr>
      <w:rFonts w:ascii="Arial" w:hAnsi="Arial"/>
      <w:b/>
      <w:sz w:val="24"/>
    </w:rPr>
  </w:style>
  <w:style w:type="character" w:customStyle="1" w:styleId="WW8Num16z2">
    <w:name w:val="WW8Num16z2"/>
    <w:rsid w:val="001B6D40"/>
    <w:rPr>
      <w:rFonts w:ascii="Arial" w:hAnsi="Arial"/>
      <w:sz w:val="24"/>
    </w:rPr>
  </w:style>
  <w:style w:type="character" w:customStyle="1" w:styleId="Fontepargpadro2">
    <w:name w:val="Fonte parág. padrão2"/>
    <w:rsid w:val="001B6D40"/>
  </w:style>
  <w:style w:type="character" w:customStyle="1" w:styleId="WW8Num9z2">
    <w:name w:val="WW8Num9z2"/>
    <w:rsid w:val="001B6D40"/>
    <w:rPr>
      <w:rFonts w:ascii="Wingdings" w:hAnsi="Wingdings"/>
    </w:rPr>
  </w:style>
  <w:style w:type="character" w:customStyle="1" w:styleId="WW8Num12z1">
    <w:name w:val="WW8Num12z1"/>
    <w:rsid w:val="001B6D40"/>
    <w:rPr>
      <w:rFonts w:ascii="Courier New" w:hAnsi="Courier New"/>
    </w:rPr>
  </w:style>
  <w:style w:type="character" w:customStyle="1" w:styleId="WW8Num12z2">
    <w:name w:val="WW8Num12z2"/>
    <w:rsid w:val="001B6D40"/>
    <w:rPr>
      <w:rFonts w:ascii="Wingdings" w:hAnsi="Wingdings"/>
    </w:rPr>
  </w:style>
  <w:style w:type="character" w:customStyle="1" w:styleId="WW8Num12z3">
    <w:name w:val="WW8Num12z3"/>
    <w:rsid w:val="001B6D40"/>
    <w:rPr>
      <w:rFonts w:ascii="Symbol" w:hAnsi="Symbol"/>
    </w:rPr>
  </w:style>
  <w:style w:type="character" w:customStyle="1" w:styleId="WW8Num14z3">
    <w:name w:val="WW8Num14z3"/>
    <w:rsid w:val="001B6D40"/>
    <w:rPr>
      <w:rFonts w:ascii="Symbol" w:hAnsi="Symbol"/>
    </w:rPr>
  </w:style>
  <w:style w:type="character" w:customStyle="1" w:styleId="WW8Num17z1">
    <w:name w:val="WW8Num17z1"/>
    <w:rsid w:val="001B6D40"/>
    <w:rPr>
      <w:rFonts w:ascii="Courier New" w:hAnsi="Courier New"/>
    </w:rPr>
  </w:style>
  <w:style w:type="character" w:customStyle="1" w:styleId="WW8Num17z3">
    <w:name w:val="WW8Num17z3"/>
    <w:rsid w:val="001B6D40"/>
    <w:rPr>
      <w:rFonts w:ascii="Symbol" w:hAnsi="Symbol"/>
    </w:rPr>
  </w:style>
  <w:style w:type="character" w:customStyle="1" w:styleId="WW8Num22z1">
    <w:name w:val="WW8Num22z1"/>
    <w:rsid w:val="001B6D40"/>
    <w:rPr>
      <w:rFonts w:ascii="Courier New" w:hAnsi="Courier New"/>
    </w:rPr>
  </w:style>
  <w:style w:type="character" w:customStyle="1" w:styleId="WW8Num22z2">
    <w:name w:val="WW8Num22z2"/>
    <w:rsid w:val="001B6D40"/>
    <w:rPr>
      <w:rFonts w:ascii="Wingdings" w:hAnsi="Wingdings"/>
    </w:rPr>
  </w:style>
  <w:style w:type="character" w:customStyle="1" w:styleId="WW8Num22z3">
    <w:name w:val="WW8Num22z3"/>
    <w:rsid w:val="001B6D40"/>
    <w:rPr>
      <w:rFonts w:ascii="Symbol" w:hAnsi="Symbol"/>
    </w:rPr>
  </w:style>
  <w:style w:type="character" w:customStyle="1" w:styleId="WW8Num25z0">
    <w:name w:val="WW8Num25z0"/>
    <w:rsid w:val="001B6D40"/>
    <w:rPr>
      <w:rFonts w:ascii="Arial" w:hAnsi="Arial"/>
      <w:b/>
      <w:color w:val="auto"/>
      <w:sz w:val="24"/>
    </w:rPr>
  </w:style>
  <w:style w:type="character" w:customStyle="1" w:styleId="WW8Num25z1">
    <w:name w:val="WW8Num25z1"/>
    <w:rsid w:val="001B6D40"/>
    <w:rPr>
      <w:rFonts w:ascii="Arial" w:hAnsi="Arial"/>
      <w:b/>
      <w:sz w:val="24"/>
    </w:rPr>
  </w:style>
  <w:style w:type="character" w:customStyle="1" w:styleId="WW8Num25z2">
    <w:name w:val="WW8Num25z2"/>
    <w:rsid w:val="001B6D40"/>
    <w:rPr>
      <w:rFonts w:ascii="Arial" w:hAnsi="Arial"/>
      <w:sz w:val="24"/>
    </w:rPr>
  </w:style>
  <w:style w:type="character" w:customStyle="1" w:styleId="WW8NumSt10z0">
    <w:name w:val="WW8NumSt10z0"/>
    <w:rsid w:val="001B6D40"/>
    <w:rPr>
      <w:rFonts w:ascii="Symbol" w:hAnsi="Symbol"/>
    </w:rPr>
  </w:style>
  <w:style w:type="character" w:customStyle="1" w:styleId="WW8NumSt19z0">
    <w:name w:val="WW8NumSt19z0"/>
    <w:rsid w:val="001B6D40"/>
    <w:rPr>
      <w:rFonts w:ascii="Symbol" w:hAnsi="Symbol"/>
    </w:rPr>
  </w:style>
  <w:style w:type="character" w:customStyle="1" w:styleId="Marcas">
    <w:name w:val="Marcas"/>
    <w:rsid w:val="001B6D40"/>
    <w:rPr>
      <w:rFonts w:ascii="OpenSymbol" w:hAnsi="OpenSymbol"/>
    </w:rPr>
  </w:style>
  <w:style w:type="character" w:customStyle="1" w:styleId="Refdecomentrio1">
    <w:name w:val="Ref. de comentário1"/>
    <w:rsid w:val="001B6D40"/>
    <w:rPr>
      <w:sz w:val="16"/>
    </w:rPr>
  </w:style>
  <w:style w:type="paragraph" w:customStyle="1" w:styleId="Ttulo100">
    <w:name w:val="Título10"/>
    <w:basedOn w:val="Normal"/>
    <w:next w:val="Corpodetexto"/>
    <w:rsid w:val="001B6D40"/>
    <w:pPr>
      <w:keepNext/>
      <w:spacing w:before="240" w:after="120"/>
    </w:pPr>
    <w:rPr>
      <w:rFonts w:ascii="Arial" w:eastAsia="MS Mincho" w:hAnsi="Arial" w:cs="Tahoma"/>
      <w:kern w:val="1"/>
      <w:sz w:val="28"/>
      <w:szCs w:val="28"/>
    </w:rPr>
  </w:style>
  <w:style w:type="paragraph" w:customStyle="1" w:styleId="Legenda10">
    <w:name w:val="Legenda10"/>
    <w:basedOn w:val="Normal"/>
    <w:rsid w:val="001B6D40"/>
    <w:pPr>
      <w:suppressLineNumbers/>
      <w:spacing w:before="120" w:after="120"/>
    </w:pPr>
    <w:rPr>
      <w:rFonts w:cs="Tahoma"/>
      <w:i/>
      <w:iCs/>
      <w:kern w:val="1"/>
    </w:rPr>
  </w:style>
  <w:style w:type="paragraph" w:customStyle="1" w:styleId="Ttulo90">
    <w:name w:val="Título9"/>
    <w:basedOn w:val="Normal"/>
    <w:next w:val="Corpodetexto"/>
    <w:rsid w:val="001B6D40"/>
    <w:pPr>
      <w:keepNext/>
      <w:spacing w:before="240" w:after="120"/>
    </w:pPr>
    <w:rPr>
      <w:rFonts w:ascii="Arial" w:eastAsia="MS Mincho" w:hAnsi="Arial" w:cs="Tahoma"/>
      <w:kern w:val="1"/>
      <w:sz w:val="28"/>
      <w:szCs w:val="28"/>
    </w:rPr>
  </w:style>
  <w:style w:type="paragraph" w:customStyle="1" w:styleId="Legenda9">
    <w:name w:val="Legenda9"/>
    <w:basedOn w:val="Normal"/>
    <w:rsid w:val="001B6D40"/>
    <w:pPr>
      <w:suppressLineNumbers/>
      <w:spacing w:before="120" w:after="120"/>
    </w:pPr>
    <w:rPr>
      <w:rFonts w:cs="Tahoma"/>
      <w:i/>
      <w:iCs/>
      <w:kern w:val="1"/>
    </w:rPr>
  </w:style>
  <w:style w:type="paragraph" w:customStyle="1" w:styleId="Ttulo80">
    <w:name w:val="Título8"/>
    <w:basedOn w:val="Normal"/>
    <w:next w:val="Corpodetexto"/>
    <w:rsid w:val="001B6D40"/>
    <w:pPr>
      <w:keepNext/>
      <w:spacing w:before="240" w:after="120"/>
    </w:pPr>
    <w:rPr>
      <w:rFonts w:ascii="Arial" w:eastAsia="MS Mincho" w:hAnsi="Arial" w:cs="Tahoma"/>
      <w:kern w:val="1"/>
      <w:sz w:val="28"/>
      <w:szCs w:val="28"/>
    </w:rPr>
  </w:style>
  <w:style w:type="paragraph" w:customStyle="1" w:styleId="Legenda8">
    <w:name w:val="Legenda8"/>
    <w:basedOn w:val="Normal"/>
    <w:rsid w:val="001B6D40"/>
    <w:pPr>
      <w:suppressLineNumbers/>
      <w:spacing w:before="120" w:after="120"/>
    </w:pPr>
    <w:rPr>
      <w:rFonts w:cs="Tahoma"/>
      <w:i/>
      <w:iCs/>
      <w:kern w:val="1"/>
    </w:rPr>
  </w:style>
  <w:style w:type="paragraph" w:customStyle="1" w:styleId="Ttulo70">
    <w:name w:val="Título7"/>
    <w:basedOn w:val="Normal"/>
    <w:next w:val="Corpodetexto"/>
    <w:rsid w:val="001B6D40"/>
    <w:pPr>
      <w:keepNext/>
      <w:spacing w:before="240" w:after="120"/>
    </w:pPr>
    <w:rPr>
      <w:rFonts w:ascii="Arial" w:eastAsia="MS Mincho" w:hAnsi="Arial" w:cs="Tahoma"/>
      <w:kern w:val="1"/>
      <w:sz w:val="28"/>
      <w:szCs w:val="28"/>
    </w:rPr>
  </w:style>
  <w:style w:type="paragraph" w:customStyle="1" w:styleId="Legenda7">
    <w:name w:val="Legenda7"/>
    <w:basedOn w:val="Normal"/>
    <w:rsid w:val="001B6D40"/>
    <w:pPr>
      <w:suppressLineNumbers/>
      <w:spacing w:before="120" w:after="120"/>
    </w:pPr>
    <w:rPr>
      <w:rFonts w:cs="Tahoma"/>
      <w:i/>
      <w:iCs/>
      <w:kern w:val="1"/>
    </w:rPr>
  </w:style>
  <w:style w:type="paragraph" w:customStyle="1" w:styleId="Ttulo60">
    <w:name w:val="Título6"/>
    <w:basedOn w:val="Normal"/>
    <w:next w:val="Corpodetexto"/>
    <w:rsid w:val="001B6D40"/>
    <w:pPr>
      <w:keepNext/>
      <w:spacing w:before="240" w:after="120"/>
    </w:pPr>
    <w:rPr>
      <w:rFonts w:ascii="Arial" w:eastAsia="MS Mincho" w:hAnsi="Arial" w:cs="Tahoma"/>
      <w:kern w:val="1"/>
      <w:sz w:val="28"/>
      <w:szCs w:val="28"/>
    </w:rPr>
  </w:style>
  <w:style w:type="paragraph" w:customStyle="1" w:styleId="Legenda6">
    <w:name w:val="Legenda6"/>
    <w:basedOn w:val="Normal"/>
    <w:rsid w:val="001B6D40"/>
    <w:pPr>
      <w:suppressLineNumbers/>
      <w:spacing w:before="120" w:after="120"/>
    </w:pPr>
    <w:rPr>
      <w:rFonts w:cs="Tahoma"/>
      <w:i/>
      <w:iCs/>
      <w:kern w:val="1"/>
    </w:rPr>
  </w:style>
  <w:style w:type="paragraph" w:customStyle="1" w:styleId="Ttulo50">
    <w:name w:val="Título5"/>
    <w:basedOn w:val="Normal"/>
    <w:next w:val="Corpodetexto"/>
    <w:rsid w:val="001B6D40"/>
    <w:pPr>
      <w:keepNext/>
      <w:spacing w:before="240" w:after="120"/>
    </w:pPr>
    <w:rPr>
      <w:rFonts w:ascii="Arial" w:eastAsia="MS Mincho" w:hAnsi="Arial" w:cs="Tahoma"/>
      <w:kern w:val="1"/>
      <w:sz w:val="28"/>
      <w:szCs w:val="28"/>
    </w:rPr>
  </w:style>
  <w:style w:type="paragraph" w:customStyle="1" w:styleId="Legenda5">
    <w:name w:val="Legenda5"/>
    <w:basedOn w:val="Normal"/>
    <w:rsid w:val="001B6D40"/>
    <w:pPr>
      <w:suppressLineNumbers/>
      <w:spacing w:before="120" w:after="120"/>
    </w:pPr>
    <w:rPr>
      <w:rFonts w:cs="Tahoma"/>
      <w:i/>
      <w:iCs/>
      <w:kern w:val="1"/>
    </w:rPr>
  </w:style>
  <w:style w:type="paragraph" w:customStyle="1" w:styleId="Ttulo40">
    <w:name w:val="Título4"/>
    <w:basedOn w:val="Normal"/>
    <w:next w:val="Corpodetexto"/>
    <w:rsid w:val="001B6D40"/>
    <w:pPr>
      <w:keepNext/>
      <w:spacing w:before="240" w:after="120"/>
    </w:pPr>
    <w:rPr>
      <w:rFonts w:ascii="Arial" w:eastAsia="MS Mincho" w:hAnsi="Arial" w:cs="Tahoma"/>
      <w:kern w:val="1"/>
      <w:sz w:val="28"/>
      <w:szCs w:val="28"/>
    </w:rPr>
  </w:style>
  <w:style w:type="paragraph" w:customStyle="1" w:styleId="Legenda4">
    <w:name w:val="Legenda4"/>
    <w:basedOn w:val="Normal"/>
    <w:rsid w:val="001B6D40"/>
    <w:pPr>
      <w:suppressLineNumbers/>
      <w:spacing w:before="120" w:after="120"/>
    </w:pPr>
    <w:rPr>
      <w:rFonts w:cs="Tahoma"/>
      <w:i/>
      <w:iCs/>
      <w:kern w:val="1"/>
    </w:rPr>
  </w:style>
  <w:style w:type="paragraph" w:customStyle="1" w:styleId="Ttulo30">
    <w:name w:val="Título3"/>
    <w:basedOn w:val="Normal"/>
    <w:next w:val="Corpodetexto"/>
    <w:rsid w:val="001B6D40"/>
    <w:pPr>
      <w:keepNext/>
      <w:spacing w:before="240" w:after="120"/>
    </w:pPr>
    <w:rPr>
      <w:rFonts w:ascii="Arial" w:eastAsia="MS Mincho" w:hAnsi="Arial" w:cs="Tahoma"/>
      <w:kern w:val="1"/>
      <w:sz w:val="28"/>
      <w:szCs w:val="28"/>
    </w:rPr>
  </w:style>
  <w:style w:type="paragraph" w:customStyle="1" w:styleId="Legenda3">
    <w:name w:val="Legenda3"/>
    <w:basedOn w:val="Normal"/>
    <w:rsid w:val="001B6D40"/>
    <w:pPr>
      <w:suppressLineNumbers/>
      <w:spacing w:before="120" w:after="120"/>
    </w:pPr>
    <w:rPr>
      <w:rFonts w:cs="Tahoma"/>
      <w:i/>
      <w:iCs/>
      <w:kern w:val="1"/>
    </w:rPr>
  </w:style>
  <w:style w:type="paragraph" w:customStyle="1" w:styleId="Ttulo20">
    <w:name w:val="Título2"/>
    <w:basedOn w:val="Normal"/>
    <w:next w:val="Corpodetexto"/>
    <w:rsid w:val="001B6D40"/>
    <w:pPr>
      <w:keepNext/>
      <w:spacing w:before="240" w:after="120"/>
    </w:pPr>
    <w:rPr>
      <w:rFonts w:ascii="Arial" w:eastAsia="MS Mincho" w:hAnsi="Arial" w:cs="Tahoma"/>
      <w:kern w:val="1"/>
      <w:sz w:val="28"/>
      <w:szCs w:val="28"/>
    </w:rPr>
  </w:style>
  <w:style w:type="paragraph" w:customStyle="1" w:styleId="Commarcadores51">
    <w:name w:val="Com marcadores 51"/>
    <w:basedOn w:val="Normal"/>
    <w:rsid w:val="001B6D40"/>
    <w:pPr>
      <w:numPr>
        <w:numId w:val="7"/>
      </w:numPr>
      <w:tabs>
        <w:tab w:val="left" w:pos="1560"/>
      </w:tabs>
      <w:ind w:left="2694" w:hanging="219"/>
    </w:pPr>
    <w:rPr>
      <w:b/>
      <w:kern w:val="1"/>
      <w:sz w:val="20"/>
      <w:szCs w:val="20"/>
      <w:lang w:val="en-US"/>
    </w:rPr>
  </w:style>
  <w:style w:type="paragraph" w:customStyle="1" w:styleId="Lista21">
    <w:name w:val="Lista 21"/>
    <w:basedOn w:val="Normal"/>
    <w:rsid w:val="001B6D40"/>
    <w:pPr>
      <w:ind w:left="566" w:hanging="283"/>
    </w:pPr>
    <w:rPr>
      <w:kern w:val="1"/>
      <w:szCs w:val="20"/>
    </w:rPr>
  </w:style>
  <w:style w:type="paragraph" w:customStyle="1" w:styleId="Lista31">
    <w:name w:val="Lista 31"/>
    <w:basedOn w:val="Normal"/>
    <w:rsid w:val="001B6D40"/>
    <w:pPr>
      <w:ind w:left="849" w:hanging="283"/>
    </w:pPr>
    <w:rPr>
      <w:kern w:val="1"/>
      <w:szCs w:val="20"/>
    </w:rPr>
  </w:style>
  <w:style w:type="paragraph" w:customStyle="1" w:styleId="Lista41">
    <w:name w:val="Lista 41"/>
    <w:basedOn w:val="Normal"/>
    <w:rsid w:val="001B6D40"/>
    <w:pPr>
      <w:ind w:left="1132" w:hanging="283"/>
    </w:pPr>
    <w:rPr>
      <w:kern w:val="1"/>
      <w:szCs w:val="20"/>
    </w:rPr>
  </w:style>
  <w:style w:type="paragraph" w:customStyle="1" w:styleId="Lista51">
    <w:name w:val="Lista 51"/>
    <w:basedOn w:val="Normal"/>
    <w:rsid w:val="001B6D40"/>
    <w:pPr>
      <w:ind w:left="1415" w:hanging="283"/>
    </w:pPr>
    <w:rPr>
      <w:kern w:val="1"/>
      <w:szCs w:val="20"/>
    </w:rPr>
  </w:style>
  <w:style w:type="paragraph" w:customStyle="1" w:styleId="Listadecontinuao41">
    <w:name w:val="Lista de continuação 41"/>
    <w:basedOn w:val="Normal"/>
    <w:rsid w:val="001B6D40"/>
    <w:pPr>
      <w:spacing w:after="120"/>
      <w:ind w:left="1132"/>
    </w:pPr>
    <w:rPr>
      <w:kern w:val="1"/>
      <w:szCs w:val="20"/>
    </w:rPr>
  </w:style>
  <w:style w:type="character" w:customStyle="1" w:styleId="SubttuloChar1">
    <w:name w:val="Subtítulo Char1"/>
    <w:basedOn w:val="Fontepargpadro"/>
    <w:uiPriority w:val="11"/>
    <w:rsid w:val="001B6D40"/>
    <w:rPr>
      <w:rFonts w:ascii="Garamond" w:eastAsia="Times New Roman" w:hAnsi="Garamond"/>
      <w:b/>
      <w:kern w:val="1"/>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Estruturadodocumento1">
    <w:name w:val="Estrutura do documento1"/>
    <w:basedOn w:val="Normal"/>
    <w:rsid w:val="001B6D40"/>
    <w:pPr>
      <w:shd w:val="clear" w:color="auto" w:fill="000080"/>
    </w:pPr>
    <w:rPr>
      <w:rFonts w:ascii="Tahoma" w:hAnsi="Tahoma" w:cs="Tahoma"/>
      <w:kern w:val="1"/>
    </w:rPr>
  </w:style>
  <w:style w:type="paragraph" w:customStyle="1" w:styleId="WW-Padro">
    <w:name w:val="WW-Padrão"/>
    <w:rsid w:val="001B6D40"/>
    <w:pPr>
      <w:widowControl w:val="0"/>
      <w:suppressAutoHyphens/>
      <w:autoSpaceDE w:val="0"/>
    </w:pPr>
    <w:rPr>
      <w:kern w:val="1"/>
      <w:lang w:eastAsia="ar-SA"/>
    </w:rPr>
  </w:style>
  <w:style w:type="paragraph" w:customStyle="1" w:styleId="xl22">
    <w:name w:val="xl22"/>
    <w:basedOn w:val="Normal"/>
    <w:rsid w:val="001B6D40"/>
    <w:pPr>
      <w:spacing w:before="100" w:after="100"/>
    </w:pPr>
    <w:rPr>
      <w:rFonts w:ascii="Arial" w:eastAsia="Arial Unicode MS" w:hAnsi="Arial" w:cs="Arial"/>
      <w:b/>
      <w:bCs/>
      <w:kern w:val="1"/>
    </w:rPr>
  </w:style>
  <w:style w:type="paragraph" w:customStyle="1" w:styleId="xl23">
    <w:name w:val="xl23"/>
    <w:basedOn w:val="Normal"/>
    <w:rsid w:val="001B6D40"/>
    <w:pPr>
      <w:spacing w:before="100" w:after="100"/>
    </w:pPr>
    <w:rPr>
      <w:rFonts w:ascii="Arial" w:eastAsia="Arial Unicode MS" w:hAnsi="Arial" w:cs="Arial"/>
      <w:b/>
      <w:bCs/>
      <w:kern w:val="1"/>
    </w:rPr>
  </w:style>
  <w:style w:type="paragraph" w:customStyle="1" w:styleId="xl24">
    <w:name w:val="xl24"/>
    <w:basedOn w:val="Normal"/>
    <w:rsid w:val="001B6D40"/>
    <w:pPr>
      <w:pBdr>
        <w:top w:val="single" w:sz="8" w:space="0" w:color="0000FF"/>
        <w:left w:val="single" w:sz="4" w:space="0" w:color="000000"/>
        <w:right w:val="single" w:sz="4" w:space="0" w:color="000000"/>
      </w:pBdr>
      <w:spacing w:before="100" w:after="100"/>
      <w:textAlignment w:val="center"/>
    </w:pPr>
    <w:rPr>
      <w:rFonts w:ascii="Arial" w:eastAsia="Arial Unicode MS" w:hAnsi="Arial" w:cs="Arial"/>
      <w:kern w:val="1"/>
      <w:sz w:val="18"/>
      <w:szCs w:val="18"/>
    </w:rPr>
  </w:style>
  <w:style w:type="paragraph" w:customStyle="1" w:styleId="xl25">
    <w:name w:val="xl25"/>
    <w:basedOn w:val="Normal"/>
    <w:rsid w:val="001B6D40"/>
    <w:pPr>
      <w:pBdr>
        <w:top w:val="single" w:sz="8" w:space="0" w:color="0000FF"/>
        <w:left w:val="single" w:sz="4" w:space="0" w:color="000000"/>
        <w:right w:val="single" w:sz="4" w:space="0" w:color="000000"/>
      </w:pBdr>
      <w:spacing w:before="100" w:after="100"/>
      <w:jc w:val="center"/>
    </w:pPr>
    <w:rPr>
      <w:rFonts w:ascii="Arial" w:eastAsia="Arial Unicode MS" w:hAnsi="Arial" w:cs="Arial"/>
      <w:kern w:val="1"/>
      <w:sz w:val="18"/>
      <w:szCs w:val="18"/>
    </w:rPr>
  </w:style>
  <w:style w:type="paragraph" w:customStyle="1" w:styleId="xl26">
    <w:name w:val="xl26"/>
    <w:basedOn w:val="Normal"/>
    <w:rsid w:val="001B6D40"/>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cs="Arial"/>
      <w:kern w:val="1"/>
      <w:sz w:val="18"/>
      <w:szCs w:val="18"/>
    </w:rPr>
  </w:style>
  <w:style w:type="paragraph" w:customStyle="1" w:styleId="xl27">
    <w:name w:val="xl27"/>
    <w:basedOn w:val="Normal"/>
    <w:rsid w:val="001B6D40"/>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kern w:val="1"/>
      <w:sz w:val="18"/>
      <w:szCs w:val="18"/>
    </w:rPr>
  </w:style>
  <w:style w:type="paragraph" w:customStyle="1" w:styleId="xl29">
    <w:name w:val="xl29"/>
    <w:basedOn w:val="Normal"/>
    <w:rsid w:val="001B6D40"/>
    <w:pPr>
      <w:pBdr>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kern w:val="1"/>
    </w:rPr>
  </w:style>
  <w:style w:type="paragraph" w:customStyle="1" w:styleId="xl30">
    <w:name w:val="xl30"/>
    <w:basedOn w:val="Normal"/>
    <w:rsid w:val="001B6D40"/>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kern w:val="1"/>
    </w:rPr>
  </w:style>
  <w:style w:type="paragraph" w:customStyle="1" w:styleId="xl31">
    <w:name w:val="xl31"/>
    <w:basedOn w:val="Normal"/>
    <w:rsid w:val="001B6D40"/>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kern w:val="1"/>
      <w:sz w:val="18"/>
      <w:szCs w:val="18"/>
    </w:rPr>
  </w:style>
  <w:style w:type="paragraph" w:customStyle="1" w:styleId="xl32">
    <w:name w:val="xl32"/>
    <w:basedOn w:val="Normal"/>
    <w:rsid w:val="001B6D40"/>
    <w:pPr>
      <w:spacing w:before="100" w:after="100"/>
    </w:pPr>
    <w:rPr>
      <w:rFonts w:ascii="Arial" w:eastAsia="Arial Unicode MS" w:hAnsi="Arial" w:cs="Arial"/>
      <w:kern w:val="1"/>
      <w:sz w:val="18"/>
      <w:szCs w:val="18"/>
    </w:rPr>
  </w:style>
  <w:style w:type="paragraph" w:customStyle="1" w:styleId="xl33">
    <w:name w:val="xl33"/>
    <w:basedOn w:val="Normal"/>
    <w:rsid w:val="001B6D40"/>
    <w:pPr>
      <w:pBdr>
        <w:top w:val="single" w:sz="4" w:space="0" w:color="000000"/>
        <w:bottom w:val="single" w:sz="4" w:space="0" w:color="000000"/>
      </w:pBdr>
      <w:spacing w:before="100" w:after="100"/>
    </w:pPr>
    <w:rPr>
      <w:rFonts w:ascii="Arial" w:eastAsia="Arial Unicode MS" w:hAnsi="Arial" w:cs="Arial"/>
      <w:kern w:val="1"/>
      <w:sz w:val="18"/>
      <w:szCs w:val="18"/>
    </w:rPr>
  </w:style>
  <w:style w:type="paragraph" w:customStyle="1" w:styleId="xl34">
    <w:name w:val="xl34"/>
    <w:basedOn w:val="Normal"/>
    <w:rsid w:val="001B6D40"/>
    <w:pPr>
      <w:pBdr>
        <w:top w:val="single" w:sz="4" w:space="0" w:color="000000"/>
        <w:bottom w:val="single" w:sz="4" w:space="0" w:color="000000"/>
      </w:pBdr>
      <w:spacing w:before="100" w:after="100"/>
      <w:jc w:val="center"/>
    </w:pPr>
    <w:rPr>
      <w:rFonts w:ascii="Arial Unicode MS" w:eastAsia="Arial Unicode MS" w:hAnsi="Arial Unicode MS" w:cs="Arial Unicode MS"/>
      <w:kern w:val="1"/>
    </w:rPr>
  </w:style>
  <w:style w:type="paragraph" w:customStyle="1" w:styleId="xl35">
    <w:name w:val="xl35"/>
    <w:basedOn w:val="Normal"/>
    <w:rsid w:val="001B6D40"/>
    <w:pPr>
      <w:pBdr>
        <w:top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kern w:val="1"/>
    </w:rPr>
  </w:style>
  <w:style w:type="paragraph" w:customStyle="1" w:styleId="xl36">
    <w:name w:val="xl36"/>
    <w:basedOn w:val="Normal"/>
    <w:rsid w:val="001B6D40"/>
    <w:pPr>
      <w:pBdr>
        <w:top w:val="single" w:sz="4" w:space="0" w:color="000000"/>
        <w:bottom w:val="single" w:sz="4" w:space="0" w:color="000000"/>
      </w:pBdr>
      <w:spacing w:before="100" w:after="100"/>
      <w:jc w:val="center"/>
    </w:pPr>
    <w:rPr>
      <w:rFonts w:ascii="Arial" w:eastAsia="Arial Unicode MS" w:hAnsi="Arial" w:cs="Arial"/>
      <w:b/>
      <w:bCs/>
      <w:kern w:val="1"/>
    </w:rPr>
  </w:style>
  <w:style w:type="paragraph" w:customStyle="1" w:styleId="xl37">
    <w:name w:val="xl37"/>
    <w:basedOn w:val="Normal"/>
    <w:rsid w:val="001B6D40"/>
    <w:pPr>
      <w:spacing w:before="100" w:after="100"/>
    </w:pPr>
    <w:rPr>
      <w:rFonts w:ascii="Arial" w:eastAsia="Arial Unicode MS" w:hAnsi="Arial" w:cs="Arial"/>
      <w:b/>
      <w:bCs/>
      <w:kern w:val="1"/>
      <w:sz w:val="18"/>
      <w:szCs w:val="18"/>
    </w:rPr>
  </w:style>
  <w:style w:type="paragraph" w:customStyle="1" w:styleId="xl38">
    <w:name w:val="xl38"/>
    <w:basedOn w:val="Normal"/>
    <w:rsid w:val="001B6D40"/>
    <w:pPr>
      <w:pBdr>
        <w:top w:val="single" w:sz="4" w:space="0" w:color="000000"/>
        <w:left w:val="single" w:sz="4" w:space="0" w:color="000000"/>
        <w:bottom w:val="single" w:sz="4" w:space="0" w:color="000000"/>
      </w:pBdr>
      <w:spacing w:before="100" w:after="100"/>
      <w:jc w:val="center"/>
    </w:pPr>
    <w:rPr>
      <w:rFonts w:ascii="Arial" w:eastAsia="Arial Unicode MS" w:hAnsi="Arial" w:cs="Arial"/>
      <w:b/>
      <w:bCs/>
      <w:kern w:val="1"/>
    </w:rPr>
  </w:style>
  <w:style w:type="paragraph" w:customStyle="1" w:styleId="xl39">
    <w:name w:val="xl39"/>
    <w:basedOn w:val="Normal"/>
    <w:rsid w:val="001B6D40"/>
    <w:pPr>
      <w:pBdr>
        <w:top w:val="single" w:sz="4" w:space="0" w:color="000000"/>
        <w:left w:val="single" w:sz="4" w:space="0" w:color="000000"/>
        <w:bottom w:val="single" w:sz="4" w:space="0" w:color="000000"/>
      </w:pBdr>
      <w:spacing w:before="100" w:after="100"/>
      <w:jc w:val="center"/>
    </w:pPr>
    <w:rPr>
      <w:rFonts w:ascii="Arial" w:eastAsia="Arial Unicode MS" w:hAnsi="Arial" w:cs="Arial"/>
      <w:kern w:val="1"/>
    </w:rPr>
  </w:style>
  <w:style w:type="paragraph" w:customStyle="1" w:styleId="xl40">
    <w:name w:val="xl40"/>
    <w:basedOn w:val="Normal"/>
    <w:rsid w:val="001B6D40"/>
    <w:pPr>
      <w:pBdr>
        <w:top w:val="single" w:sz="4" w:space="0" w:color="000000"/>
        <w:left w:val="single" w:sz="4" w:space="0" w:color="000000"/>
        <w:bottom w:val="single" w:sz="4" w:space="0" w:color="000000"/>
      </w:pBdr>
      <w:spacing w:before="100" w:after="100"/>
      <w:jc w:val="center"/>
    </w:pPr>
    <w:rPr>
      <w:rFonts w:ascii="Arial" w:eastAsia="Arial Unicode MS" w:hAnsi="Arial" w:cs="Arial"/>
      <w:kern w:val="1"/>
      <w:sz w:val="18"/>
      <w:szCs w:val="18"/>
    </w:rPr>
  </w:style>
  <w:style w:type="paragraph" w:customStyle="1" w:styleId="xl41">
    <w:name w:val="xl41"/>
    <w:basedOn w:val="Normal"/>
    <w:rsid w:val="001B6D40"/>
    <w:pPr>
      <w:pBdr>
        <w:top w:val="single" w:sz="4" w:space="0" w:color="000000"/>
        <w:left w:val="single" w:sz="4" w:space="0" w:color="000000"/>
        <w:bottom w:val="single" w:sz="4" w:space="0" w:color="000000"/>
      </w:pBdr>
      <w:spacing w:before="100" w:after="100"/>
      <w:jc w:val="center"/>
      <w:textAlignment w:val="center"/>
    </w:pPr>
    <w:rPr>
      <w:rFonts w:ascii="Arial" w:eastAsia="Arial Unicode MS" w:hAnsi="Arial" w:cs="Arial"/>
      <w:kern w:val="1"/>
      <w:sz w:val="18"/>
      <w:szCs w:val="18"/>
    </w:rPr>
  </w:style>
  <w:style w:type="paragraph" w:customStyle="1" w:styleId="xl42">
    <w:name w:val="xl42"/>
    <w:basedOn w:val="Normal"/>
    <w:rsid w:val="001B6D40"/>
    <w:pPr>
      <w:pBdr>
        <w:top w:val="single" w:sz="8" w:space="0" w:color="0000FF"/>
        <w:left w:val="single" w:sz="4" w:space="0" w:color="000000"/>
        <w:bottom w:val="single" w:sz="4" w:space="0" w:color="000000"/>
      </w:pBdr>
      <w:spacing w:before="100" w:after="100"/>
      <w:jc w:val="center"/>
    </w:pPr>
    <w:rPr>
      <w:rFonts w:ascii="Arial" w:eastAsia="Arial Unicode MS" w:hAnsi="Arial" w:cs="Arial"/>
      <w:kern w:val="1"/>
    </w:rPr>
  </w:style>
  <w:style w:type="paragraph" w:customStyle="1" w:styleId="Saudao1">
    <w:name w:val="Saudação1"/>
    <w:basedOn w:val="Normal"/>
    <w:next w:val="Normal"/>
    <w:rsid w:val="001B6D40"/>
    <w:rPr>
      <w:kern w:val="1"/>
      <w:sz w:val="20"/>
      <w:szCs w:val="20"/>
    </w:rPr>
  </w:style>
  <w:style w:type="paragraph" w:customStyle="1" w:styleId="Estilo1">
    <w:name w:val="Estilo1"/>
    <w:basedOn w:val="Normal"/>
    <w:rsid w:val="001B6D40"/>
    <w:pPr>
      <w:autoSpaceDE w:val="0"/>
      <w:spacing w:after="120" w:line="360" w:lineRule="auto"/>
      <w:ind w:left="567"/>
      <w:jc w:val="both"/>
    </w:pPr>
    <w:rPr>
      <w:kern w:val="1"/>
      <w:sz w:val="20"/>
      <w:szCs w:val="20"/>
    </w:rPr>
  </w:style>
  <w:style w:type="paragraph" w:customStyle="1" w:styleId="subit">
    <w:name w:val="subit"/>
    <w:basedOn w:val="Normal"/>
    <w:rsid w:val="001B6D40"/>
    <w:pPr>
      <w:ind w:left="360" w:hanging="147"/>
      <w:jc w:val="both"/>
    </w:pPr>
    <w:rPr>
      <w:rFonts w:ascii="Arial" w:hAnsi="Arial"/>
      <w:kern w:val="1"/>
      <w:sz w:val="20"/>
      <w:szCs w:val="20"/>
    </w:rPr>
  </w:style>
  <w:style w:type="paragraph" w:customStyle="1" w:styleId="Commarcadores31">
    <w:name w:val="Com marcadores 31"/>
    <w:basedOn w:val="Normal"/>
    <w:rsid w:val="001B6D40"/>
    <w:pPr>
      <w:numPr>
        <w:numId w:val="11"/>
      </w:numPr>
      <w:tabs>
        <w:tab w:val="left" w:pos="2835"/>
      </w:tabs>
      <w:jc w:val="both"/>
    </w:pPr>
    <w:rPr>
      <w:rFonts w:ascii="Bookman Old Style" w:hAnsi="Bookman Old Style"/>
      <w:iCs/>
      <w:color w:val="000000"/>
      <w:kern w:val="1"/>
      <w:szCs w:val="20"/>
    </w:rPr>
  </w:style>
  <w:style w:type="paragraph" w:customStyle="1" w:styleId="A231965">
    <w:name w:val="_A231965"/>
    <w:rsid w:val="001B6D40"/>
    <w:pPr>
      <w:widowControl w:val="0"/>
      <w:suppressAutoHyphens/>
      <w:ind w:left="2592" w:right="144" w:firstLine="576"/>
      <w:jc w:val="both"/>
    </w:pPr>
    <w:rPr>
      <w:color w:val="000000"/>
      <w:kern w:val="1"/>
      <w:sz w:val="24"/>
      <w:lang w:eastAsia="ar-SA"/>
    </w:rPr>
  </w:style>
  <w:style w:type="paragraph" w:customStyle="1" w:styleId="Corpodotexto">
    <w:name w:val="Corpo do texto"/>
    <w:basedOn w:val="Normal"/>
    <w:rsid w:val="001B6D40"/>
    <w:pPr>
      <w:tabs>
        <w:tab w:val="left" w:pos="0"/>
      </w:tabs>
    </w:pPr>
    <w:rPr>
      <w:kern w:val="1"/>
      <w:szCs w:val="20"/>
    </w:rPr>
  </w:style>
  <w:style w:type="paragraph" w:customStyle="1" w:styleId="CLAUSULA">
    <w:name w:val="CLAUSULA"/>
    <w:basedOn w:val="Ttulo3"/>
    <w:rsid w:val="001B6D40"/>
    <w:pPr>
      <w:keepNext w:val="0"/>
      <w:numPr>
        <w:ilvl w:val="0"/>
        <w:numId w:val="0"/>
      </w:numPr>
      <w:tabs>
        <w:tab w:val="left" w:pos="0"/>
      </w:tabs>
      <w:jc w:val="left"/>
    </w:pPr>
    <w:rPr>
      <w:rFonts w:ascii="Arial" w:hAnsi="Arial" w:cs="Arial"/>
      <w:caps/>
      <w:kern w:val="1"/>
    </w:rPr>
  </w:style>
  <w:style w:type="paragraph" w:customStyle="1" w:styleId="western">
    <w:name w:val="western"/>
    <w:basedOn w:val="Normal"/>
    <w:rsid w:val="001B6D40"/>
    <w:pPr>
      <w:spacing w:before="100" w:line="360" w:lineRule="auto"/>
      <w:jc w:val="both"/>
    </w:pPr>
    <w:rPr>
      <w:rFonts w:ascii="Arial" w:eastAsia="Arial Unicode MS" w:hAnsi="Arial" w:cs="Arial"/>
      <w:kern w:val="1"/>
    </w:rPr>
  </w:style>
  <w:style w:type="paragraph" w:customStyle="1" w:styleId="ESPECIFICA">
    <w:name w:val="ESPECIFICA"/>
    <w:basedOn w:val="Normal"/>
    <w:rsid w:val="001B6D40"/>
    <w:pPr>
      <w:overflowPunct w:val="0"/>
      <w:autoSpaceDE w:val="0"/>
      <w:spacing w:line="240" w:lineRule="atLeast"/>
      <w:jc w:val="both"/>
      <w:textAlignment w:val="baseline"/>
    </w:pPr>
    <w:rPr>
      <w:rFonts w:ascii="Arial" w:hAnsi="Arial"/>
      <w:kern w:val="1"/>
      <w:sz w:val="20"/>
      <w:szCs w:val="20"/>
    </w:rPr>
  </w:style>
  <w:style w:type="paragraph" w:customStyle="1" w:styleId="TTULOA2">
    <w:name w:val="TÍTULO A2"/>
    <w:basedOn w:val="Normal"/>
    <w:rsid w:val="001B6D40"/>
    <w:pPr>
      <w:jc w:val="both"/>
    </w:pPr>
    <w:rPr>
      <w:rFonts w:ascii="Arial" w:hAnsi="Arial" w:cs="Arial"/>
      <w:b/>
      <w:caps/>
      <w:kern w:val="1"/>
      <w:szCs w:val="20"/>
    </w:rPr>
  </w:style>
  <w:style w:type="paragraph" w:customStyle="1" w:styleId="xl71">
    <w:name w:val="xl71"/>
    <w:basedOn w:val="Normal"/>
    <w:rsid w:val="001B6D40"/>
    <w:pPr>
      <w:spacing w:before="100" w:after="100"/>
      <w:jc w:val="center"/>
      <w:textAlignment w:val="center"/>
    </w:pPr>
    <w:rPr>
      <w:rFonts w:ascii="Arial" w:eastAsia="Arial Unicode MS" w:hAnsi="Arial" w:cs="Arial"/>
      <w:b/>
      <w:bCs/>
      <w:kern w:val="1"/>
    </w:rPr>
  </w:style>
  <w:style w:type="paragraph" w:customStyle="1" w:styleId="ParteItem">
    <w:name w:val="Parte/Item"/>
    <w:basedOn w:val="Ttulo1"/>
    <w:rsid w:val="001B6D40"/>
    <w:pPr>
      <w:keepNext w:val="0"/>
      <w:widowControl w:val="0"/>
      <w:numPr>
        <w:numId w:val="0"/>
      </w:numPr>
      <w:tabs>
        <w:tab w:val="left" w:pos="1134"/>
      </w:tabs>
      <w:overflowPunct w:val="0"/>
      <w:autoSpaceDE w:val="0"/>
      <w:textAlignment w:val="baseline"/>
    </w:pPr>
    <w:rPr>
      <w:b w:val="0"/>
      <w:kern w:val="1"/>
    </w:rPr>
  </w:style>
  <w:style w:type="paragraph" w:customStyle="1" w:styleId="Bullet">
    <w:name w:val="Bullet"/>
    <w:rsid w:val="001B6D40"/>
    <w:pPr>
      <w:numPr>
        <w:numId w:val="9"/>
      </w:numPr>
      <w:suppressAutoHyphens/>
      <w:spacing w:before="120" w:after="120" w:line="360" w:lineRule="auto"/>
      <w:jc w:val="both"/>
    </w:pPr>
    <w:rPr>
      <w:rFonts w:ascii="Arial" w:hAnsi="Arial"/>
      <w:color w:val="000000"/>
      <w:kern w:val="1"/>
      <w:sz w:val="24"/>
      <w:lang w:eastAsia="ar-SA"/>
    </w:rPr>
  </w:style>
  <w:style w:type="paragraph" w:customStyle="1" w:styleId="TTULOA1">
    <w:name w:val="TÍTULO A1"/>
    <w:rsid w:val="001B6D40"/>
    <w:pPr>
      <w:numPr>
        <w:numId w:val="10"/>
      </w:numPr>
      <w:suppressAutoHyphens/>
      <w:jc w:val="both"/>
    </w:pPr>
    <w:rPr>
      <w:rFonts w:ascii="Arial" w:hAnsi="Arial" w:cs="Arial"/>
      <w:b/>
      <w:bCs/>
      <w:caps/>
      <w:kern w:val="1"/>
      <w:sz w:val="24"/>
      <w:u w:val="single"/>
      <w:lang w:eastAsia="ar-SA"/>
    </w:rPr>
  </w:style>
  <w:style w:type="paragraph" w:customStyle="1" w:styleId="ItemServ">
    <w:name w:val="Item Serv"/>
    <w:basedOn w:val="Normal"/>
    <w:rsid w:val="001B6D40"/>
    <w:pPr>
      <w:numPr>
        <w:numId w:val="6"/>
      </w:numPr>
      <w:tabs>
        <w:tab w:val="left" w:pos="993"/>
      </w:tabs>
      <w:ind w:left="709"/>
      <w:jc w:val="both"/>
    </w:pPr>
    <w:rPr>
      <w:rFonts w:ascii="Arial" w:hAnsi="Arial"/>
      <w:bCs/>
      <w:kern w:val="1"/>
      <w:sz w:val="20"/>
      <w:szCs w:val="20"/>
    </w:rPr>
  </w:style>
  <w:style w:type="paragraph" w:customStyle="1" w:styleId="BodyText21">
    <w:name w:val="Body Text 21"/>
    <w:basedOn w:val="Normal"/>
    <w:rsid w:val="001B6D40"/>
    <w:pPr>
      <w:widowControl w:val="0"/>
      <w:jc w:val="both"/>
    </w:pPr>
    <w:rPr>
      <w:kern w:val="1"/>
      <w:sz w:val="20"/>
      <w:szCs w:val="20"/>
    </w:rPr>
  </w:style>
  <w:style w:type="paragraph" w:customStyle="1" w:styleId="Texto2">
    <w:name w:val="Texto 2"/>
    <w:basedOn w:val="Normal"/>
    <w:rsid w:val="001B6D40"/>
    <w:pPr>
      <w:spacing w:before="60" w:after="60"/>
      <w:ind w:left="568" w:right="28"/>
      <w:jc w:val="both"/>
    </w:pPr>
    <w:rPr>
      <w:rFonts w:ascii="Arial" w:hAnsi="Arial"/>
      <w:color w:val="000000"/>
      <w:kern w:val="1"/>
      <w:sz w:val="22"/>
      <w:szCs w:val="20"/>
    </w:rPr>
  </w:style>
  <w:style w:type="paragraph" w:customStyle="1" w:styleId="ListadeNormas">
    <w:name w:val="Lista de Normas"/>
    <w:basedOn w:val="Normal"/>
    <w:rsid w:val="001B6D40"/>
    <w:pPr>
      <w:tabs>
        <w:tab w:val="left" w:pos="1985"/>
      </w:tabs>
      <w:spacing w:before="20" w:after="60"/>
      <w:ind w:left="1985" w:right="-113" w:hanging="1276"/>
      <w:jc w:val="both"/>
    </w:pPr>
    <w:rPr>
      <w:rFonts w:ascii="Arial" w:hAnsi="Arial"/>
      <w:kern w:val="1"/>
      <w:sz w:val="22"/>
      <w:szCs w:val="20"/>
    </w:rPr>
  </w:style>
  <w:style w:type="paragraph" w:customStyle="1" w:styleId="Commarcadores21">
    <w:name w:val="Com marcadores 21"/>
    <w:basedOn w:val="Normal"/>
    <w:rsid w:val="001B6D40"/>
    <w:pPr>
      <w:numPr>
        <w:numId w:val="8"/>
      </w:numPr>
    </w:pPr>
    <w:rPr>
      <w:rFonts w:ascii="Arial" w:hAnsi="Arial"/>
      <w:kern w:val="1"/>
      <w:lang w:val="pt-PT"/>
    </w:rPr>
  </w:style>
  <w:style w:type="paragraph" w:customStyle="1" w:styleId="Recuodecorpodetexto32">
    <w:name w:val="Recuo de corpo de texto 32"/>
    <w:basedOn w:val="Normal"/>
    <w:rsid w:val="001B6D40"/>
    <w:pPr>
      <w:ind w:right="1185" w:firstLine="284"/>
      <w:jc w:val="both"/>
    </w:pPr>
    <w:rPr>
      <w:kern w:val="1"/>
      <w:szCs w:val="20"/>
    </w:rPr>
  </w:style>
  <w:style w:type="paragraph" w:customStyle="1" w:styleId="EstiloLatimArialComplexoArialLatim12ptComplexo11">
    <w:name w:val="Estilo (Latim) Arial (Complexo) Arial (Latim) 12 pt (Complexo) 11..."/>
    <w:basedOn w:val="Normal"/>
    <w:rsid w:val="001B6D40"/>
    <w:pPr>
      <w:widowControl w:val="0"/>
      <w:tabs>
        <w:tab w:val="left" w:pos="709"/>
      </w:tabs>
      <w:ind w:firstLine="709"/>
      <w:jc w:val="both"/>
    </w:pPr>
    <w:rPr>
      <w:rFonts w:ascii="Arial" w:hAnsi="Arial" w:cs="Arial"/>
      <w:kern w:val="1"/>
      <w:szCs w:val="22"/>
    </w:rPr>
  </w:style>
  <w:style w:type="paragraph" w:customStyle="1" w:styleId="Ttuloprincipal0">
    <w:name w:val="Título principal"/>
    <w:basedOn w:val="Normal"/>
    <w:next w:val="Subttulo"/>
    <w:rsid w:val="001B6D40"/>
    <w:pPr>
      <w:jc w:val="center"/>
    </w:pPr>
    <w:rPr>
      <w:rFonts w:ascii="Arial" w:hAnsi="Arial" w:cs="Arial"/>
      <w:b/>
      <w:bCs/>
      <w:kern w:val="1"/>
      <w:sz w:val="22"/>
      <w:szCs w:val="22"/>
    </w:rPr>
  </w:style>
  <w:style w:type="paragraph" w:styleId="Remissivo1">
    <w:name w:val="index 1"/>
    <w:basedOn w:val="Normal"/>
    <w:next w:val="Normal"/>
    <w:uiPriority w:val="99"/>
    <w:rsid w:val="001B6D40"/>
    <w:rPr>
      <w:rFonts w:ascii="Courier New" w:hAnsi="Courier New"/>
      <w:kern w:val="1"/>
      <w:sz w:val="22"/>
      <w:szCs w:val="20"/>
    </w:rPr>
  </w:style>
  <w:style w:type="paragraph" w:customStyle="1" w:styleId="Textodecomentrio1">
    <w:name w:val="Texto de comentário1"/>
    <w:basedOn w:val="Normal"/>
    <w:rsid w:val="001B6D40"/>
    <w:rPr>
      <w:kern w:val="1"/>
      <w:sz w:val="20"/>
      <w:szCs w:val="20"/>
    </w:rPr>
  </w:style>
  <w:style w:type="character" w:customStyle="1" w:styleId="TextodecomentrioChar1">
    <w:name w:val="Texto de comentário Char1"/>
    <w:basedOn w:val="Fontepargpadro"/>
    <w:uiPriority w:val="99"/>
    <w:locked/>
    <w:rsid w:val="001B6D40"/>
    <w:rPr>
      <w:rFonts w:ascii="Arial" w:hAnsi="Arial" w:cs="Times New Roman"/>
    </w:rPr>
  </w:style>
  <w:style w:type="character" w:customStyle="1" w:styleId="AssuntodocomentrioChar1">
    <w:name w:val="Assunto do comentário Char1"/>
    <w:basedOn w:val="TextodecomentrioChar1"/>
    <w:uiPriority w:val="99"/>
    <w:locked/>
    <w:rsid w:val="001B6D40"/>
    <w:rPr>
      <w:rFonts w:ascii="Arial" w:hAnsi="Arial" w:cs="Times New Roman"/>
      <w:b/>
      <w:bCs/>
      <w:kern w:val="1"/>
      <w:lang w:val="x-none" w:eastAsia="ar-SA" w:bidi="ar-SA"/>
    </w:rPr>
  </w:style>
  <w:style w:type="paragraph" w:customStyle="1" w:styleId="Recuodecorpodetexto22">
    <w:name w:val="Recuo de corpo de texto 22"/>
    <w:basedOn w:val="Normal"/>
    <w:rsid w:val="001B6D40"/>
    <w:pPr>
      <w:spacing w:after="120" w:line="480" w:lineRule="auto"/>
      <w:ind w:left="283"/>
    </w:pPr>
    <w:rPr>
      <w:kern w:val="1"/>
    </w:rPr>
  </w:style>
  <w:style w:type="paragraph" w:customStyle="1" w:styleId="Corpodetexto33">
    <w:name w:val="Corpo de texto 33"/>
    <w:basedOn w:val="Normal"/>
    <w:rsid w:val="001B6D40"/>
    <w:pPr>
      <w:spacing w:after="120"/>
    </w:pPr>
    <w:rPr>
      <w:kern w:val="1"/>
      <w:sz w:val="16"/>
      <w:szCs w:val="16"/>
    </w:rPr>
  </w:style>
  <w:style w:type="paragraph" w:customStyle="1" w:styleId="xl65">
    <w:name w:val="xl65"/>
    <w:basedOn w:val="Normal"/>
    <w:rsid w:val="001B6D40"/>
    <w:pPr>
      <w:shd w:val="clear" w:color="auto" w:fill="FFFFFF"/>
      <w:suppressAutoHyphens w:val="0"/>
      <w:spacing w:before="100" w:after="100"/>
    </w:pPr>
    <w:rPr>
      <w:rFonts w:ascii="Arial" w:hAnsi="Arial" w:cs="Arial"/>
      <w:kern w:val="1"/>
    </w:rPr>
  </w:style>
  <w:style w:type="paragraph" w:customStyle="1" w:styleId="xl66">
    <w:name w:val="xl66"/>
    <w:basedOn w:val="Normal"/>
    <w:rsid w:val="001B6D40"/>
    <w:pPr>
      <w:shd w:val="clear" w:color="auto" w:fill="FFFFFF"/>
      <w:suppressAutoHyphens w:val="0"/>
      <w:spacing w:before="100" w:after="100"/>
    </w:pPr>
    <w:rPr>
      <w:rFonts w:ascii="Arial" w:hAnsi="Arial" w:cs="Arial"/>
      <w:kern w:val="1"/>
      <w:sz w:val="18"/>
      <w:szCs w:val="18"/>
    </w:rPr>
  </w:style>
  <w:style w:type="paragraph" w:customStyle="1" w:styleId="xl67">
    <w:name w:val="xl67"/>
    <w:basedOn w:val="Normal"/>
    <w:rsid w:val="001B6D40"/>
    <w:pPr>
      <w:shd w:val="clear" w:color="auto" w:fill="FFFFFF"/>
      <w:suppressAutoHyphens w:val="0"/>
      <w:spacing w:before="100" w:after="100"/>
    </w:pPr>
    <w:rPr>
      <w:rFonts w:ascii="Arial" w:hAnsi="Arial" w:cs="Arial"/>
      <w:kern w:val="1"/>
    </w:rPr>
  </w:style>
  <w:style w:type="paragraph" w:customStyle="1" w:styleId="xl68">
    <w:name w:val="xl68"/>
    <w:basedOn w:val="Normal"/>
    <w:rsid w:val="001B6D40"/>
    <w:pPr>
      <w:shd w:val="clear" w:color="auto" w:fill="FFFFFF"/>
      <w:suppressAutoHyphens w:val="0"/>
      <w:spacing w:before="100" w:after="100"/>
    </w:pPr>
    <w:rPr>
      <w:rFonts w:ascii="Arial" w:hAnsi="Arial" w:cs="Arial"/>
      <w:b/>
      <w:bCs/>
      <w:kern w:val="1"/>
    </w:rPr>
  </w:style>
  <w:style w:type="paragraph" w:customStyle="1" w:styleId="xl69">
    <w:name w:val="xl69"/>
    <w:basedOn w:val="Normal"/>
    <w:rsid w:val="001B6D40"/>
    <w:pPr>
      <w:suppressAutoHyphens w:val="0"/>
      <w:spacing w:before="100" w:after="100"/>
    </w:pPr>
    <w:rPr>
      <w:rFonts w:ascii="Arial" w:hAnsi="Arial" w:cs="Arial"/>
      <w:kern w:val="1"/>
    </w:rPr>
  </w:style>
  <w:style w:type="paragraph" w:customStyle="1" w:styleId="xl70">
    <w:name w:val="xl70"/>
    <w:basedOn w:val="Normal"/>
    <w:rsid w:val="001B6D40"/>
    <w:pPr>
      <w:suppressAutoHyphens w:val="0"/>
      <w:spacing w:before="100" w:after="100"/>
      <w:jc w:val="center"/>
      <w:textAlignment w:val="center"/>
    </w:pPr>
    <w:rPr>
      <w:rFonts w:ascii="Arial" w:hAnsi="Arial" w:cs="Arial"/>
      <w:kern w:val="1"/>
    </w:rPr>
  </w:style>
  <w:style w:type="paragraph" w:customStyle="1" w:styleId="xl72">
    <w:name w:val="xl72"/>
    <w:basedOn w:val="Normal"/>
    <w:rsid w:val="001B6D40"/>
    <w:pPr>
      <w:suppressAutoHyphens w:val="0"/>
      <w:spacing w:before="100" w:after="100"/>
      <w:jc w:val="right"/>
    </w:pPr>
    <w:rPr>
      <w:rFonts w:ascii="Arial" w:hAnsi="Arial" w:cs="Arial"/>
      <w:kern w:val="1"/>
    </w:rPr>
  </w:style>
  <w:style w:type="paragraph" w:customStyle="1" w:styleId="xl73">
    <w:name w:val="xl73"/>
    <w:basedOn w:val="Normal"/>
    <w:rsid w:val="001B6D40"/>
    <w:pPr>
      <w:suppressAutoHyphens w:val="0"/>
      <w:spacing w:before="100" w:after="100"/>
    </w:pPr>
    <w:rPr>
      <w:rFonts w:ascii="Arial" w:hAnsi="Arial" w:cs="Arial"/>
      <w:b/>
      <w:bCs/>
      <w:kern w:val="1"/>
    </w:rPr>
  </w:style>
  <w:style w:type="paragraph" w:customStyle="1" w:styleId="xl74">
    <w:name w:val="xl74"/>
    <w:basedOn w:val="Normal"/>
    <w:rsid w:val="001B6D40"/>
    <w:pPr>
      <w:shd w:val="clear" w:color="auto" w:fill="FFFFFF"/>
      <w:suppressAutoHyphens w:val="0"/>
      <w:spacing w:before="100" w:after="100"/>
      <w:jc w:val="right"/>
    </w:pPr>
    <w:rPr>
      <w:rFonts w:ascii="Arial" w:hAnsi="Arial" w:cs="Arial"/>
      <w:kern w:val="1"/>
    </w:rPr>
  </w:style>
  <w:style w:type="paragraph" w:customStyle="1" w:styleId="xl75">
    <w:name w:val="xl75"/>
    <w:basedOn w:val="Normal"/>
    <w:rsid w:val="001B6D40"/>
    <w:pPr>
      <w:suppressAutoHyphens w:val="0"/>
      <w:spacing w:before="100" w:after="100"/>
      <w:textAlignment w:val="center"/>
    </w:pPr>
    <w:rPr>
      <w:rFonts w:ascii="Arial" w:hAnsi="Arial" w:cs="Arial"/>
      <w:kern w:val="1"/>
    </w:rPr>
  </w:style>
  <w:style w:type="paragraph" w:customStyle="1" w:styleId="xl76">
    <w:name w:val="xl76"/>
    <w:basedOn w:val="Normal"/>
    <w:rsid w:val="001B6D40"/>
    <w:pPr>
      <w:shd w:val="clear" w:color="auto" w:fill="FFFFFF"/>
      <w:suppressAutoHyphens w:val="0"/>
      <w:spacing w:before="100" w:after="100"/>
    </w:pPr>
    <w:rPr>
      <w:rFonts w:ascii="Arial" w:hAnsi="Arial" w:cs="Arial"/>
      <w:kern w:val="1"/>
    </w:rPr>
  </w:style>
  <w:style w:type="paragraph" w:customStyle="1" w:styleId="xl77">
    <w:name w:val="xl77"/>
    <w:basedOn w:val="Normal"/>
    <w:rsid w:val="001B6D40"/>
    <w:pPr>
      <w:suppressAutoHyphens w:val="0"/>
      <w:spacing w:before="100" w:after="100"/>
      <w:jc w:val="center"/>
      <w:textAlignment w:val="center"/>
    </w:pPr>
    <w:rPr>
      <w:rFonts w:ascii="Arial" w:hAnsi="Arial" w:cs="Arial"/>
      <w:b/>
      <w:bCs/>
      <w:kern w:val="1"/>
      <w:sz w:val="28"/>
      <w:szCs w:val="28"/>
    </w:rPr>
  </w:style>
  <w:style w:type="paragraph" w:customStyle="1" w:styleId="xl78">
    <w:name w:val="xl78"/>
    <w:basedOn w:val="Normal"/>
    <w:rsid w:val="001B6D40"/>
    <w:pPr>
      <w:suppressAutoHyphens w:val="0"/>
      <w:spacing w:before="100" w:after="100"/>
    </w:pPr>
    <w:rPr>
      <w:rFonts w:ascii="Arial" w:hAnsi="Arial" w:cs="Arial"/>
      <w:kern w:val="1"/>
    </w:rPr>
  </w:style>
  <w:style w:type="paragraph" w:customStyle="1" w:styleId="xl79">
    <w:name w:val="xl79"/>
    <w:basedOn w:val="Normal"/>
    <w:rsid w:val="001B6D40"/>
    <w:pPr>
      <w:pBdr>
        <w:left w:val="single" w:sz="4" w:space="0" w:color="000000"/>
        <w:right w:val="single" w:sz="4" w:space="0" w:color="000000"/>
      </w:pBdr>
      <w:suppressAutoHyphens w:val="0"/>
      <w:spacing w:before="100" w:after="100"/>
      <w:jc w:val="center"/>
    </w:pPr>
    <w:rPr>
      <w:rFonts w:ascii="Arial" w:hAnsi="Arial" w:cs="Arial"/>
      <w:kern w:val="1"/>
    </w:rPr>
  </w:style>
  <w:style w:type="paragraph" w:customStyle="1" w:styleId="xl80">
    <w:name w:val="xl80"/>
    <w:basedOn w:val="Normal"/>
    <w:rsid w:val="001B6D40"/>
    <w:pPr>
      <w:suppressAutoHyphens w:val="0"/>
      <w:spacing w:before="100" w:after="100"/>
      <w:textAlignment w:val="center"/>
    </w:pPr>
    <w:rPr>
      <w:rFonts w:ascii="Arial" w:hAnsi="Arial" w:cs="Arial"/>
      <w:b/>
      <w:bCs/>
      <w:kern w:val="1"/>
    </w:rPr>
  </w:style>
  <w:style w:type="paragraph" w:customStyle="1" w:styleId="xl81">
    <w:name w:val="xl81"/>
    <w:basedOn w:val="Normal"/>
    <w:rsid w:val="001B6D40"/>
    <w:pPr>
      <w:suppressAutoHyphens w:val="0"/>
      <w:spacing w:before="100" w:after="100"/>
      <w:textAlignment w:val="center"/>
    </w:pPr>
    <w:rPr>
      <w:rFonts w:ascii="Arial" w:hAnsi="Arial" w:cs="Arial"/>
      <w:kern w:val="1"/>
      <w:sz w:val="32"/>
      <w:szCs w:val="32"/>
    </w:rPr>
  </w:style>
  <w:style w:type="paragraph" w:customStyle="1" w:styleId="xl82">
    <w:name w:val="xl82"/>
    <w:basedOn w:val="Normal"/>
    <w:rsid w:val="001B6D40"/>
    <w:pPr>
      <w:suppressAutoHyphens w:val="0"/>
      <w:spacing w:before="100" w:after="100"/>
      <w:textAlignment w:val="center"/>
    </w:pPr>
    <w:rPr>
      <w:rFonts w:ascii="Arial" w:hAnsi="Arial" w:cs="Arial"/>
      <w:b/>
      <w:bCs/>
      <w:kern w:val="1"/>
      <w:sz w:val="32"/>
      <w:szCs w:val="32"/>
    </w:rPr>
  </w:style>
  <w:style w:type="paragraph" w:customStyle="1" w:styleId="xl83">
    <w:name w:val="xl83"/>
    <w:basedOn w:val="Normal"/>
    <w:rsid w:val="001B6D40"/>
    <w:pPr>
      <w:suppressAutoHyphens w:val="0"/>
      <w:spacing w:before="100" w:after="100"/>
      <w:jc w:val="center"/>
      <w:textAlignment w:val="center"/>
    </w:pPr>
    <w:rPr>
      <w:rFonts w:ascii="Arial" w:hAnsi="Arial" w:cs="Arial"/>
      <w:b/>
      <w:bCs/>
      <w:kern w:val="1"/>
    </w:rPr>
  </w:style>
  <w:style w:type="paragraph" w:customStyle="1" w:styleId="xl84">
    <w:name w:val="xl84"/>
    <w:basedOn w:val="Normal"/>
    <w:rsid w:val="001B6D40"/>
    <w:pPr>
      <w:pBdr>
        <w:bottom w:val="double" w:sz="2" w:space="0" w:color="000000"/>
      </w:pBdr>
      <w:suppressAutoHyphens w:val="0"/>
      <w:spacing w:before="100" w:after="100"/>
      <w:textAlignment w:val="center"/>
    </w:pPr>
    <w:rPr>
      <w:rFonts w:ascii="Arial" w:hAnsi="Arial" w:cs="Arial"/>
      <w:b/>
      <w:bCs/>
      <w:kern w:val="1"/>
      <w:sz w:val="32"/>
      <w:szCs w:val="32"/>
    </w:rPr>
  </w:style>
  <w:style w:type="paragraph" w:customStyle="1" w:styleId="xl85">
    <w:name w:val="xl85"/>
    <w:basedOn w:val="Normal"/>
    <w:rsid w:val="001B6D40"/>
    <w:pPr>
      <w:pBdr>
        <w:bottom w:val="double" w:sz="2" w:space="0" w:color="000000"/>
      </w:pBdr>
      <w:suppressAutoHyphens w:val="0"/>
      <w:spacing w:before="100" w:after="100"/>
      <w:jc w:val="center"/>
      <w:textAlignment w:val="center"/>
    </w:pPr>
    <w:rPr>
      <w:rFonts w:ascii="Arial" w:hAnsi="Arial" w:cs="Arial"/>
      <w:kern w:val="1"/>
    </w:rPr>
  </w:style>
  <w:style w:type="paragraph" w:customStyle="1" w:styleId="xl86">
    <w:name w:val="xl86"/>
    <w:basedOn w:val="Normal"/>
    <w:rsid w:val="001B6D40"/>
    <w:pPr>
      <w:pBdr>
        <w:bottom w:val="double" w:sz="2" w:space="0" w:color="000000"/>
      </w:pBdr>
      <w:suppressAutoHyphens w:val="0"/>
      <w:spacing w:before="100" w:after="100"/>
      <w:textAlignment w:val="center"/>
    </w:pPr>
    <w:rPr>
      <w:rFonts w:ascii="Arial" w:hAnsi="Arial" w:cs="Arial"/>
      <w:kern w:val="1"/>
    </w:rPr>
  </w:style>
  <w:style w:type="paragraph" w:customStyle="1" w:styleId="xl87">
    <w:name w:val="xl87"/>
    <w:basedOn w:val="Normal"/>
    <w:rsid w:val="001B6D40"/>
    <w:pPr>
      <w:pBdr>
        <w:bottom w:val="double" w:sz="2" w:space="0" w:color="000000"/>
      </w:pBdr>
      <w:suppressAutoHyphens w:val="0"/>
      <w:spacing w:before="100" w:after="100"/>
      <w:textAlignment w:val="center"/>
    </w:pPr>
    <w:rPr>
      <w:rFonts w:ascii="Arial" w:hAnsi="Arial" w:cs="Arial"/>
      <w:b/>
      <w:bCs/>
      <w:kern w:val="1"/>
    </w:rPr>
  </w:style>
  <w:style w:type="paragraph" w:customStyle="1" w:styleId="xl88">
    <w:name w:val="xl88"/>
    <w:basedOn w:val="Normal"/>
    <w:rsid w:val="001B6D40"/>
    <w:pPr>
      <w:pBdr>
        <w:top w:val="single" w:sz="4" w:space="0" w:color="000000"/>
        <w:left w:val="single" w:sz="8" w:space="0" w:color="000000"/>
      </w:pBdr>
      <w:suppressAutoHyphens w:val="0"/>
      <w:spacing w:before="100" w:after="100"/>
      <w:textAlignment w:val="center"/>
    </w:pPr>
    <w:rPr>
      <w:rFonts w:ascii="Verdana" w:hAnsi="Verdana"/>
      <w:b/>
      <w:bCs/>
      <w:kern w:val="1"/>
    </w:rPr>
  </w:style>
  <w:style w:type="paragraph" w:customStyle="1" w:styleId="xl89">
    <w:name w:val="xl89"/>
    <w:basedOn w:val="Normal"/>
    <w:rsid w:val="001B6D40"/>
    <w:pPr>
      <w:pBdr>
        <w:top w:val="single" w:sz="4" w:space="0" w:color="000000"/>
      </w:pBdr>
      <w:suppressAutoHyphens w:val="0"/>
      <w:spacing w:before="100" w:after="100"/>
      <w:textAlignment w:val="center"/>
    </w:pPr>
    <w:rPr>
      <w:rFonts w:ascii="Verdana" w:hAnsi="Verdana"/>
      <w:b/>
      <w:bCs/>
      <w:kern w:val="1"/>
    </w:rPr>
  </w:style>
  <w:style w:type="paragraph" w:customStyle="1" w:styleId="xl90">
    <w:name w:val="xl90"/>
    <w:basedOn w:val="Normal"/>
    <w:rsid w:val="001B6D40"/>
    <w:pPr>
      <w:suppressAutoHyphens w:val="0"/>
      <w:spacing w:before="100" w:after="100"/>
      <w:textAlignment w:val="center"/>
    </w:pPr>
    <w:rPr>
      <w:rFonts w:ascii="Verdana" w:hAnsi="Verdana"/>
      <w:b/>
      <w:bCs/>
      <w:kern w:val="1"/>
    </w:rPr>
  </w:style>
  <w:style w:type="paragraph" w:customStyle="1" w:styleId="xl91">
    <w:name w:val="xl91"/>
    <w:basedOn w:val="Normal"/>
    <w:rsid w:val="001B6D40"/>
    <w:pPr>
      <w:pBdr>
        <w:top w:val="single" w:sz="4" w:space="0" w:color="000000"/>
      </w:pBdr>
      <w:suppressAutoHyphens w:val="0"/>
      <w:spacing w:before="100" w:after="100"/>
      <w:textAlignment w:val="center"/>
    </w:pPr>
    <w:rPr>
      <w:rFonts w:ascii="Verdana" w:hAnsi="Verdana"/>
      <w:b/>
      <w:bCs/>
      <w:kern w:val="1"/>
    </w:rPr>
  </w:style>
  <w:style w:type="paragraph" w:customStyle="1" w:styleId="xl92">
    <w:name w:val="xl92"/>
    <w:basedOn w:val="Normal"/>
    <w:rsid w:val="001B6D40"/>
    <w:pPr>
      <w:pBdr>
        <w:top w:val="single" w:sz="4" w:space="0" w:color="000000"/>
        <w:right w:val="single" w:sz="4" w:space="0" w:color="000000"/>
      </w:pBdr>
      <w:suppressAutoHyphens w:val="0"/>
      <w:spacing w:before="100" w:after="100"/>
      <w:textAlignment w:val="center"/>
    </w:pPr>
    <w:rPr>
      <w:rFonts w:ascii="Verdana" w:hAnsi="Verdana"/>
      <w:b/>
      <w:bCs/>
      <w:kern w:val="1"/>
    </w:rPr>
  </w:style>
  <w:style w:type="paragraph" w:customStyle="1" w:styleId="xl93">
    <w:name w:val="xl93"/>
    <w:basedOn w:val="Normal"/>
    <w:rsid w:val="001B6D40"/>
    <w:pPr>
      <w:pBdr>
        <w:top w:val="single" w:sz="4" w:space="0" w:color="000000"/>
      </w:pBdr>
      <w:suppressAutoHyphens w:val="0"/>
      <w:spacing w:before="100" w:after="100"/>
      <w:textAlignment w:val="top"/>
    </w:pPr>
    <w:rPr>
      <w:rFonts w:ascii="Verdana" w:hAnsi="Verdana"/>
      <w:b/>
      <w:bCs/>
      <w:kern w:val="1"/>
    </w:rPr>
  </w:style>
  <w:style w:type="paragraph" w:customStyle="1" w:styleId="xl94">
    <w:name w:val="xl94"/>
    <w:basedOn w:val="Normal"/>
    <w:rsid w:val="001B6D40"/>
    <w:pPr>
      <w:pBdr>
        <w:top w:val="single" w:sz="4" w:space="0" w:color="000000"/>
      </w:pBdr>
      <w:suppressAutoHyphens w:val="0"/>
      <w:spacing w:before="100" w:after="100"/>
      <w:textAlignment w:val="top"/>
    </w:pPr>
    <w:rPr>
      <w:rFonts w:ascii="Verdana" w:hAnsi="Verdana"/>
      <w:b/>
      <w:bCs/>
      <w:kern w:val="1"/>
    </w:rPr>
  </w:style>
  <w:style w:type="paragraph" w:customStyle="1" w:styleId="xl95">
    <w:name w:val="xl95"/>
    <w:basedOn w:val="Normal"/>
    <w:rsid w:val="001B6D40"/>
    <w:pPr>
      <w:pBdr>
        <w:top w:val="single" w:sz="4" w:space="0" w:color="000000"/>
        <w:right w:val="single" w:sz="8" w:space="0" w:color="000000"/>
      </w:pBdr>
      <w:suppressAutoHyphens w:val="0"/>
      <w:spacing w:before="100" w:after="100"/>
      <w:textAlignment w:val="top"/>
    </w:pPr>
    <w:rPr>
      <w:rFonts w:ascii="Verdana" w:hAnsi="Verdana"/>
      <w:kern w:val="1"/>
    </w:rPr>
  </w:style>
  <w:style w:type="paragraph" w:customStyle="1" w:styleId="xl96">
    <w:name w:val="xl96"/>
    <w:basedOn w:val="Normal"/>
    <w:rsid w:val="001B6D40"/>
    <w:pPr>
      <w:pBdr>
        <w:left w:val="single" w:sz="8" w:space="0" w:color="000000"/>
        <w:bottom w:val="single" w:sz="4" w:space="0" w:color="000000"/>
      </w:pBdr>
      <w:suppressAutoHyphens w:val="0"/>
      <w:spacing w:before="100" w:after="100"/>
      <w:textAlignment w:val="center"/>
    </w:pPr>
    <w:rPr>
      <w:rFonts w:ascii="Verdana" w:hAnsi="Verdana"/>
      <w:b/>
      <w:bCs/>
      <w:kern w:val="1"/>
    </w:rPr>
  </w:style>
  <w:style w:type="paragraph" w:customStyle="1" w:styleId="xl97">
    <w:name w:val="xl97"/>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98">
    <w:name w:val="xl98"/>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99">
    <w:name w:val="xl99"/>
    <w:basedOn w:val="Normal"/>
    <w:rsid w:val="001B6D40"/>
    <w:pPr>
      <w:pBdr>
        <w:bottom w:val="single" w:sz="4" w:space="0" w:color="000000"/>
        <w:right w:val="single" w:sz="4" w:space="0" w:color="000000"/>
      </w:pBdr>
      <w:suppressAutoHyphens w:val="0"/>
      <w:spacing w:before="100" w:after="100"/>
      <w:textAlignment w:val="center"/>
    </w:pPr>
    <w:rPr>
      <w:rFonts w:ascii="Verdana" w:hAnsi="Verdana"/>
      <w:b/>
      <w:bCs/>
      <w:kern w:val="1"/>
    </w:rPr>
  </w:style>
  <w:style w:type="paragraph" w:customStyle="1" w:styleId="xl100">
    <w:name w:val="xl100"/>
    <w:basedOn w:val="Normal"/>
    <w:rsid w:val="001B6D40"/>
    <w:pPr>
      <w:pBdr>
        <w:bottom w:val="single" w:sz="4" w:space="0" w:color="000000"/>
      </w:pBdr>
      <w:suppressAutoHyphens w:val="0"/>
      <w:spacing w:before="100" w:after="100"/>
      <w:textAlignment w:val="top"/>
    </w:pPr>
    <w:rPr>
      <w:rFonts w:ascii="Verdana" w:hAnsi="Verdana"/>
      <w:b/>
      <w:bCs/>
      <w:kern w:val="1"/>
    </w:rPr>
  </w:style>
  <w:style w:type="paragraph" w:customStyle="1" w:styleId="xl101">
    <w:name w:val="xl101"/>
    <w:basedOn w:val="Normal"/>
    <w:rsid w:val="001B6D40"/>
    <w:pPr>
      <w:pBdr>
        <w:bottom w:val="single" w:sz="4" w:space="0" w:color="000000"/>
        <w:right w:val="single" w:sz="8" w:space="0" w:color="000000"/>
      </w:pBdr>
      <w:suppressAutoHyphens w:val="0"/>
      <w:spacing w:before="100" w:after="100"/>
      <w:textAlignment w:val="top"/>
    </w:pPr>
    <w:rPr>
      <w:rFonts w:ascii="Verdana" w:hAnsi="Verdana"/>
      <w:kern w:val="1"/>
    </w:rPr>
  </w:style>
  <w:style w:type="paragraph" w:customStyle="1" w:styleId="xl102">
    <w:name w:val="xl102"/>
    <w:basedOn w:val="Normal"/>
    <w:rsid w:val="001B6D40"/>
    <w:pPr>
      <w:pBdr>
        <w:top w:val="single" w:sz="4" w:space="0" w:color="000000"/>
      </w:pBdr>
      <w:suppressAutoHyphens w:val="0"/>
      <w:spacing w:before="100" w:after="100"/>
      <w:textAlignment w:val="top"/>
    </w:pPr>
    <w:rPr>
      <w:rFonts w:ascii="Verdana" w:hAnsi="Verdana"/>
      <w:b/>
      <w:bCs/>
      <w:kern w:val="1"/>
    </w:rPr>
  </w:style>
  <w:style w:type="paragraph" w:customStyle="1" w:styleId="xl103">
    <w:name w:val="xl103"/>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104">
    <w:name w:val="xl104"/>
    <w:basedOn w:val="Normal"/>
    <w:rsid w:val="001B6D40"/>
    <w:pPr>
      <w:pBdr>
        <w:bottom w:val="single" w:sz="4" w:space="0" w:color="000000"/>
      </w:pBdr>
      <w:suppressAutoHyphens w:val="0"/>
      <w:spacing w:before="100" w:after="100"/>
      <w:textAlignment w:val="center"/>
    </w:pPr>
    <w:rPr>
      <w:rFonts w:ascii="Verdana" w:hAnsi="Verdana"/>
      <w:b/>
      <w:bCs/>
      <w:kern w:val="1"/>
    </w:rPr>
  </w:style>
  <w:style w:type="paragraph" w:customStyle="1" w:styleId="xl105">
    <w:name w:val="xl105"/>
    <w:basedOn w:val="Normal"/>
    <w:rsid w:val="001B6D40"/>
    <w:pPr>
      <w:shd w:val="clear" w:color="auto" w:fill="FFFFFF"/>
      <w:suppressAutoHyphens w:val="0"/>
      <w:spacing w:before="100" w:after="100"/>
    </w:pPr>
    <w:rPr>
      <w:rFonts w:ascii="Arial" w:hAnsi="Arial" w:cs="Arial"/>
      <w:kern w:val="1"/>
    </w:rPr>
  </w:style>
  <w:style w:type="paragraph" w:customStyle="1" w:styleId="xl106">
    <w:name w:val="xl106"/>
    <w:basedOn w:val="Normal"/>
    <w:rsid w:val="001B6D40"/>
    <w:pPr>
      <w:pBdr>
        <w:left w:val="single" w:sz="8" w:space="0" w:color="000000"/>
      </w:pBdr>
      <w:suppressAutoHyphens w:val="0"/>
      <w:spacing w:before="100" w:after="100"/>
      <w:jc w:val="center"/>
      <w:textAlignment w:val="center"/>
    </w:pPr>
    <w:rPr>
      <w:rFonts w:ascii="Arial" w:hAnsi="Arial" w:cs="Arial"/>
      <w:kern w:val="1"/>
    </w:rPr>
  </w:style>
  <w:style w:type="paragraph" w:customStyle="1" w:styleId="xl107">
    <w:name w:val="xl107"/>
    <w:basedOn w:val="Normal"/>
    <w:rsid w:val="001B6D40"/>
    <w:pPr>
      <w:pBdr>
        <w:right w:val="single" w:sz="8" w:space="0" w:color="000000"/>
      </w:pBdr>
      <w:suppressAutoHyphens w:val="0"/>
      <w:spacing w:before="100" w:after="100"/>
      <w:jc w:val="center"/>
      <w:textAlignment w:val="center"/>
    </w:pPr>
    <w:rPr>
      <w:rFonts w:ascii="Arial" w:hAnsi="Arial" w:cs="Arial"/>
      <w:kern w:val="1"/>
    </w:rPr>
  </w:style>
  <w:style w:type="paragraph" w:customStyle="1" w:styleId="xl108">
    <w:name w:val="xl108"/>
    <w:basedOn w:val="Normal"/>
    <w:rsid w:val="001B6D40"/>
    <w:pPr>
      <w:pBdr>
        <w:right w:val="single" w:sz="8" w:space="0" w:color="000000"/>
      </w:pBdr>
      <w:suppressAutoHyphens w:val="0"/>
      <w:spacing w:before="100" w:after="100"/>
      <w:jc w:val="center"/>
      <w:textAlignment w:val="center"/>
    </w:pPr>
    <w:rPr>
      <w:rFonts w:ascii="Arial" w:hAnsi="Arial" w:cs="Arial"/>
      <w:b/>
      <w:bCs/>
      <w:kern w:val="1"/>
    </w:rPr>
  </w:style>
  <w:style w:type="paragraph" w:customStyle="1" w:styleId="xl109">
    <w:name w:val="xl109"/>
    <w:basedOn w:val="Normal"/>
    <w:rsid w:val="001B6D40"/>
    <w:pPr>
      <w:pBdr>
        <w:left w:val="single" w:sz="8" w:space="0" w:color="000000"/>
        <w:bottom w:val="double" w:sz="2" w:space="0" w:color="000000"/>
      </w:pBdr>
      <w:suppressAutoHyphens w:val="0"/>
      <w:spacing w:before="100" w:after="100"/>
      <w:jc w:val="center"/>
      <w:textAlignment w:val="center"/>
    </w:pPr>
    <w:rPr>
      <w:rFonts w:ascii="Arial" w:hAnsi="Arial" w:cs="Arial"/>
      <w:kern w:val="1"/>
    </w:rPr>
  </w:style>
  <w:style w:type="paragraph" w:customStyle="1" w:styleId="xl110">
    <w:name w:val="xl110"/>
    <w:basedOn w:val="Normal"/>
    <w:rsid w:val="001B6D40"/>
    <w:pPr>
      <w:pBdr>
        <w:bottom w:val="double" w:sz="2" w:space="0" w:color="000000"/>
        <w:right w:val="single" w:sz="8" w:space="0" w:color="000000"/>
      </w:pBdr>
      <w:suppressAutoHyphens w:val="0"/>
      <w:spacing w:before="100" w:after="100"/>
      <w:jc w:val="center"/>
      <w:textAlignment w:val="center"/>
    </w:pPr>
    <w:rPr>
      <w:rFonts w:ascii="Arial" w:hAnsi="Arial" w:cs="Arial"/>
      <w:kern w:val="1"/>
    </w:rPr>
  </w:style>
  <w:style w:type="paragraph" w:customStyle="1" w:styleId="xl111">
    <w:name w:val="xl111"/>
    <w:basedOn w:val="Normal"/>
    <w:rsid w:val="001B6D40"/>
    <w:pPr>
      <w:pBdr>
        <w:left w:val="single" w:sz="8" w:space="0" w:color="000000"/>
      </w:pBdr>
      <w:suppressAutoHyphens w:val="0"/>
      <w:spacing w:before="100" w:after="100"/>
      <w:jc w:val="center"/>
      <w:textAlignment w:val="center"/>
    </w:pPr>
    <w:rPr>
      <w:rFonts w:ascii="Arial" w:hAnsi="Arial" w:cs="Arial"/>
      <w:kern w:val="1"/>
    </w:rPr>
  </w:style>
  <w:style w:type="paragraph" w:customStyle="1" w:styleId="xl112">
    <w:name w:val="xl112"/>
    <w:basedOn w:val="Normal"/>
    <w:rsid w:val="001B6D40"/>
    <w:pPr>
      <w:suppressAutoHyphens w:val="0"/>
      <w:spacing w:before="100" w:after="100"/>
      <w:textAlignment w:val="center"/>
    </w:pPr>
    <w:rPr>
      <w:rFonts w:ascii="Arial" w:hAnsi="Arial" w:cs="Arial"/>
      <w:b/>
      <w:bCs/>
      <w:kern w:val="1"/>
      <w:u w:val="single"/>
    </w:rPr>
  </w:style>
  <w:style w:type="paragraph" w:customStyle="1" w:styleId="xl113">
    <w:name w:val="xl113"/>
    <w:basedOn w:val="Normal"/>
    <w:rsid w:val="001B6D40"/>
    <w:pPr>
      <w:suppressAutoHyphens w:val="0"/>
      <w:spacing w:before="100" w:after="100"/>
      <w:jc w:val="center"/>
      <w:textAlignment w:val="center"/>
    </w:pPr>
    <w:rPr>
      <w:rFonts w:ascii="Arial" w:hAnsi="Arial" w:cs="Arial"/>
      <w:kern w:val="1"/>
    </w:rPr>
  </w:style>
  <w:style w:type="paragraph" w:customStyle="1" w:styleId="xl114">
    <w:name w:val="xl114"/>
    <w:basedOn w:val="Normal"/>
    <w:rsid w:val="001B6D40"/>
    <w:pPr>
      <w:pBdr>
        <w:top w:val="double" w:sz="2" w:space="0" w:color="000000"/>
      </w:pBdr>
      <w:suppressAutoHyphens w:val="0"/>
      <w:spacing w:before="100" w:after="100"/>
      <w:textAlignment w:val="top"/>
    </w:pPr>
    <w:rPr>
      <w:rFonts w:ascii="Verdana" w:hAnsi="Verdana"/>
      <w:b/>
      <w:bCs/>
      <w:kern w:val="1"/>
    </w:rPr>
  </w:style>
  <w:style w:type="paragraph" w:customStyle="1" w:styleId="xl115">
    <w:name w:val="xl115"/>
    <w:basedOn w:val="Normal"/>
    <w:rsid w:val="001B6D40"/>
    <w:pPr>
      <w:pBdr>
        <w:right w:val="single" w:sz="8" w:space="0" w:color="000000"/>
      </w:pBdr>
      <w:suppressAutoHyphens w:val="0"/>
      <w:spacing w:before="100" w:after="100"/>
      <w:jc w:val="center"/>
      <w:textAlignment w:val="center"/>
    </w:pPr>
    <w:rPr>
      <w:rFonts w:ascii="Arial" w:hAnsi="Arial" w:cs="Arial"/>
      <w:kern w:val="1"/>
    </w:rPr>
  </w:style>
  <w:style w:type="paragraph" w:customStyle="1" w:styleId="xl116">
    <w:name w:val="xl116"/>
    <w:basedOn w:val="Normal"/>
    <w:rsid w:val="001B6D40"/>
    <w:pPr>
      <w:pBdr>
        <w:top w:val="single" w:sz="4" w:space="0" w:color="000000"/>
        <w:left w:val="single" w:sz="8"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17">
    <w:name w:val="xl117"/>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18">
    <w:name w:val="xl11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19">
    <w:name w:val="xl119"/>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20">
    <w:name w:val="xl12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21">
    <w:name w:val="xl121"/>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122">
    <w:name w:val="xl122"/>
    <w:basedOn w:val="Normal"/>
    <w:rsid w:val="001B6D40"/>
    <w:pPr>
      <w:pBdr>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23">
    <w:name w:val="xl123"/>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24">
    <w:name w:val="xl124"/>
    <w:basedOn w:val="Normal"/>
    <w:rsid w:val="001B6D40"/>
    <w:pPr>
      <w:suppressAutoHyphens w:val="0"/>
      <w:spacing w:before="100" w:after="100"/>
      <w:jc w:val="center"/>
      <w:textAlignment w:val="center"/>
    </w:pPr>
    <w:rPr>
      <w:rFonts w:ascii="Arial" w:hAnsi="Arial" w:cs="Arial"/>
      <w:kern w:val="1"/>
    </w:rPr>
  </w:style>
  <w:style w:type="paragraph" w:customStyle="1" w:styleId="xl125">
    <w:name w:val="xl125"/>
    <w:basedOn w:val="Normal"/>
    <w:rsid w:val="001B6D40"/>
    <w:pPr>
      <w:shd w:val="clear" w:color="auto" w:fill="FFFFFF"/>
      <w:suppressAutoHyphens w:val="0"/>
      <w:spacing w:before="100" w:after="100"/>
      <w:textAlignment w:val="center"/>
    </w:pPr>
    <w:rPr>
      <w:rFonts w:ascii="Arial" w:hAnsi="Arial" w:cs="Arial"/>
      <w:kern w:val="1"/>
    </w:rPr>
  </w:style>
  <w:style w:type="paragraph" w:customStyle="1" w:styleId="xl126">
    <w:name w:val="xl126"/>
    <w:basedOn w:val="Normal"/>
    <w:rsid w:val="001B6D40"/>
    <w:pPr>
      <w:suppressAutoHyphens w:val="0"/>
      <w:spacing w:before="100" w:after="100"/>
    </w:pPr>
    <w:rPr>
      <w:rFonts w:ascii="Arial" w:hAnsi="Arial" w:cs="Arial"/>
      <w:kern w:val="1"/>
    </w:rPr>
  </w:style>
  <w:style w:type="paragraph" w:customStyle="1" w:styleId="xl127">
    <w:name w:val="xl127"/>
    <w:basedOn w:val="Normal"/>
    <w:rsid w:val="001B6D40"/>
    <w:pPr>
      <w:suppressAutoHyphens w:val="0"/>
      <w:spacing w:before="100" w:after="100"/>
      <w:jc w:val="right"/>
      <w:textAlignment w:val="center"/>
    </w:pPr>
    <w:rPr>
      <w:rFonts w:ascii="Arial" w:hAnsi="Arial" w:cs="Arial"/>
      <w:kern w:val="1"/>
    </w:rPr>
  </w:style>
  <w:style w:type="paragraph" w:customStyle="1" w:styleId="xl128">
    <w:name w:val="xl128"/>
    <w:basedOn w:val="Normal"/>
    <w:rsid w:val="001B6D40"/>
    <w:pPr>
      <w:suppressAutoHyphens w:val="0"/>
      <w:spacing w:before="100" w:after="100"/>
      <w:jc w:val="right"/>
      <w:textAlignment w:val="center"/>
    </w:pPr>
    <w:rPr>
      <w:rFonts w:ascii="Arial" w:hAnsi="Arial" w:cs="Arial"/>
      <w:kern w:val="1"/>
    </w:rPr>
  </w:style>
  <w:style w:type="paragraph" w:customStyle="1" w:styleId="xl129">
    <w:name w:val="xl129"/>
    <w:basedOn w:val="Normal"/>
    <w:rsid w:val="001B6D40"/>
    <w:pPr>
      <w:suppressAutoHyphens w:val="0"/>
      <w:spacing w:before="100" w:after="100"/>
      <w:textAlignment w:val="center"/>
    </w:pPr>
    <w:rPr>
      <w:rFonts w:ascii="Arial" w:hAnsi="Arial" w:cs="Arial"/>
      <w:kern w:val="1"/>
    </w:rPr>
  </w:style>
  <w:style w:type="paragraph" w:customStyle="1" w:styleId="xl130">
    <w:name w:val="xl130"/>
    <w:basedOn w:val="Normal"/>
    <w:rsid w:val="001B6D40"/>
    <w:pPr>
      <w:suppressAutoHyphens w:val="0"/>
      <w:spacing w:before="100" w:after="100"/>
      <w:textAlignment w:val="center"/>
    </w:pPr>
    <w:rPr>
      <w:rFonts w:ascii="Arial" w:hAnsi="Arial" w:cs="Arial"/>
      <w:kern w:val="1"/>
    </w:rPr>
  </w:style>
  <w:style w:type="paragraph" w:customStyle="1" w:styleId="xl131">
    <w:name w:val="xl131"/>
    <w:basedOn w:val="Normal"/>
    <w:rsid w:val="001B6D40"/>
    <w:pPr>
      <w:suppressAutoHyphens w:val="0"/>
      <w:spacing w:before="100" w:after="100"/>
    </w:pPr>
    <w:rPr>
      <w:rFonts w:ascii="Arial" w:hAnsi="Arial" w:cs="Arial"/>
      <w:b/>
      <w:bCs/>
      <w:kern w:val="1"/>
    </w:rPr>
  </w:style>
  <w:style w:type="paragraph" w:customStyle="1" w:styleId="xl132">
    <w:name w:val="xl132"/>
    <w:basedOn w:val="Normal"/>
    <w:rsid w:val="001B6D40"/>
    <w:pPr>
      <w:pBdr>
        <w:top w:val="single" w:sz="4" w:space="0" w:color="000000"/>
      </w:pBdr>
      <w:shd w:val="clear" w:color="auto" w:fill="FFFFFF"/>
      <w:suppressAutoHyphens w:val="0"/>
      <w:spacing w:before="100" w:after="100"/>
      <w:jc w:val="center"/>
    </w:pPr>
    <w:rPr>
      <w:rFonts w:ascii="Arial" w:hAnsi="Arial" w:cs="Arial"/>
      <w:kern w:val="1"/>
    </w:rPr>
  </w:style>
  <w:style w:type="paragraph" w:customStyle="1" w:styleId="xl133">
    <w:name w:val="xl133"/>
    <w:basedOn w:val="Normal"/>
    <w:rsid w:val="001B6D40"/>
    <w:pPr>
      <w:pBdr>
        <w:top w:val="single" w:sz="4" w:space="0" w:color="000000"/>
        <w:right w:val="single" w:sz="8" w:space="0" w:color="000000"/>
      </w:pBdr>
      <w:shd w:val="clear" w:color="auto" w:fill="FFFFFF"/>
      <w:suppressAutoHyphens w:val="0"/>
      <w:spacing w:before="100" w:after="100"/>
      <w:jc w:val="center"/>
    </w:pPr>
    <w:rPr>
      <w:rFonts w:ascii="Arial" w:hAnsi="Arial" w:cs="Arial"/>
      <w:kern w:val="1"/>
    </w:rPr>
  </w:style>
  <w:style w:type="paragraph" w:customStyle="1" w:styleId="xl134">
    <w:name w:val="xl134"/>
    <w:basedOn w:val="Normal"/>
    <w:rsid w:val="001B6D40"/>
    <w:pPr>
      <w:pBdr>
        <w:right w:val="single" w:sz="8" w:space="0" w:color="000000"/>
      </w:pBdr>
      <w:shd w:val="clear" w:color="auto" w:fill="FFFFFF"/>
      <w:suppressAutoHyphens w:val="0"/>
      <w:spacing w:before="100" w:after="100"/>
      <w:jc w:val="center"/>
    </w:pPr>
    <w:rPr>
      <w:rFonts w:ascii="Arial" w:hAnsi="Arial" w:cs="Arial"/>
      <w:kern w:val="1"/>
    </w:rPr>
  </w:style>
  <w:style w:type="paragraph" w:customStyle="1" w:styleId="xl135">
    <w:name w:val="xl135"/>
    <w:basedOn w:val="Normal"/>
    <w:rsid w:val="001B6D40"/>
    <w:pPr>
      <w:pBdr>
        <w:left w:val="single" w:sz="8" w:space="0" w:color="000000"/>
      </w:pBdr>
      <w:suppressAutoHyphens w:val="0"/>
      <w:spacing w:before="100" w:after="100"/>
      <w:textAlignment w:val="center"/>
    </w:pPr>
    <w:rPr>
      <w:rFonts w:ascii="Verdana" w:hAnsi="Verdana"/>
      <w:b/>
      <w:bCs/>
      <w:kern w:val="1"/>
    </w:rPr>
  </w:style>
  <w:style w:type="paragraph" w:customStyle="1" w:styleId="xl136">
    <w:name w:val="xl136"/>
    <w:basedOn w:val="Normal"/>
    <w:rsid w:val="001B6D40"/>
    <w:pPr>
      <w:pBdr>
        <w:bottom w:val="single" w:sz="4" w:space="0" w:color="000000"/>
      </w:pBdr>
      <w:shd w:val="clear" w:color="auto" w:fill="FFFFFF"/>
      <w:suppressAutoHyphens w:val="0"/>
      <w:spacing w:before="100" w:after="100"/>
      <w:jc w:val="center"/>
    </w:pPr>
    <w:rPr>
      <w:rFonts w:ascii="Arial" w:hAnsi="Arial" w:cs="Arial"/>
      <w:kern w:val="1"/>
    </w:rPr>
  </w:style>
  <w:style w:type="paragraph" w:customStyle="1" w:styleId="xl137">
    <w:name w:val="xl137"/>
    <w:basedOn w:val="Normal"/>
    <w:rsid w:val="001B6D40"/>
    <w:pPr>
      <w:pBdr>
        <w:bottom w:val="single" w:sz="4" w:space="0" w:color="000000"/>
        <w:right w:val="single" w:sz="8" w:space="0" w:color="000000"/>
      </w:pBdr>
      <w:shd w:val="clear" w:color="auto" w:fill="FFFFFF"/>
      <w:suppressAutoHyphens w:val="0"/>
      <w:spacing w:before="100" w:after="100"/>
      <w:jc w:val="center"/>
    </w:pPr>
    <w:rPr>
      <w:rFonts w:ascii="Arial" w:hAnsi="Arial" w:cs="Arial"/>
      <w:kern w:val="1"/>
    </w:rPr>
  </w:style>
  <w:style w:type="paragraph" w:customStyle="1" w:styleId="xl138">
    <w:name w:val="xl138"/>
    <w:basedOn w:val="Normal"/>
    <w:rsid w:val="001B6D40"/>
    <w:pPr>
      <w:shd w:val="clear" w:color="auto" w:fill="FFFFFF"/>
      <w:suppressAutoHyphens w:val="0"/>
      <w:spacing w:before="100" w:after="100"/>
      <w:jc w:val="center"/>
    </w:pPr>
    <w:rPr>
      <w:rFonts w:ascii="Arial" w:hAnsi="Arial" w:cs="Arial"/>
      <w:kern w:val="1"/>
    </w:rPr>
  </w:style>
  <w:style w:type="paragraph" w:customStyle="1" w:styleId="xl139">
    <w:name w:val="xl139"/>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jc w:val="right"/>
      <w:textAlignment w:val="center"/>
    </w:pPr>
    <w:rPr>
      <w:rFonts w:ascii="Arial" w:hAnsi="Arial" w:cs="Arial"/>
      <w:kern w:val="1"/>
    </w:rPr>
  </w:style>
  <w:style w:type="paragraph" w:customStyle="1" w:styleId="xl140">
    <w:name w:val="xl140"/>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41">
    <w:name w:val="xl141"/>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142">
    <w:name w:val="xl142"/>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43">
    <w:name w:val="xl143"/>
    <w:basedOn w:val="Normal"/>
    <w:rsid w:val="001B6D40"/>
    <w:pPr>
      <w:pBdr>
        <w:top w:val="single" w:sz="4" w:space="0" w:color="000000"/>
        <w:left w:val="single" w:sz="4" w:space="0" w:color="000000"/>
        <w:bottom w:val="single" w:sz="8" w:space="0" w:color="000000"/>
        <w:right w:val="single" w:sz="8" w:space="0" w:color="000000"/>
      </w:pBdr>
      <w:suppressAutoHyphens w:val="0"/>
      <w:spacing w:before="100" w:after="100"/>
      <w:textAlignment w:val="center"/>
    </w:pPr>
    <w:rPr>
      <w:rFonts w:ascii="Arial" w:hAnsi="Arial" w:cs="Arial"/>
      <w:kern w:val="1"/>
    </w:rPr>
  </w:style>
  <w:style w:type="paragraph" w:customStyle="1" w:styleId="xl144">
    <w:name w:val="xl144"/>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color w:val="FF0000"/>
      <w:kern w:val="1"/>
    </w:rPr>
  </w:style>
  <w:style w:type="paragraph" w:customStyle="1" w:styleId="xl145">
    <w:name w:val="xl145"/>
    <w:basedOn w:val="Normal"/>
    <w:rsid w:val="001B6D40"/>
    <w:pPr>
      <w:pBdr>
        <w:left w:val="single" w:sz="4" w:space="0" w:color="000000"/>
        <w:bottom w:val="single" w:sz="4" w:space="0" w:color="000000"/>
        <w:right w:val="single" w:sz="4" w:space="0" w:color="000000"/>
      </w:pBdr>
      <w:suppressAutoHyphens w:val="0"/>
      <w:spacing w:before="100" w:after="100"/>
      <w:textAlignment w:val="center"/>
    </w:pPr>
    <w:rPr>
      <w:rFonts w:ascii="Arial" w:hAnsi="Arial" w:cs="Arial"/>
      <w:color w:val="FF0000"/>
      <w:kern w:val="1"/>
    </w:rPr>
  </w:style>
  <w:style w:type="paragraph" w:customStyle="1" w:styleId="xl146">
    <w:name w:val="xl146"/>
    <w:basedOn w:val="Normal"/>
    <w:rsid w:val="001B6D40"/>
    <w:pPr>
      <w:pBdr>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47">
    <w:name w:val="xl147"/>
    <w:basedOn w:val="Normal"/>
    <w:rsid w:val="001B6D40"/>
    <w:pPr>
      <w:pBdr>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148">
    <w:name w:val="xl148"/>
    <w:basedOn w:val="Normal"/>
    <w:rsid w:val="001B6D40"/>
    <w:pPr>
      <w:pBdr>
        <w:left w:val="single" w:sz="8"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149">
    <w:name w:val="xl149"/>
    <w:basedOn w:val="Normal"/>
    <w:rsid w:val="001B6D40"/>
    <w:pPr>
      <w:pBdr>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50">
    <w:name w:val="xl15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51">
    <w:name w:val="xl151"/>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52">
    <w:name w:val="xl152"/>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jc w:val="right"/>
      <w:textAlignment w:val="center"/>
    </w:pPr>
    <w:rPr>
      <w:rFonts w:ascii="Arial" w:hAnsi="Arial" w:cs="Arial"/>
      <w:kern w:val="1"/>
    </w:rPr>
  </w:style>
  <w:style w:type="paragraph" w:customStyle="1" w:styleId="xl153">
    <w:name w:val="xl153"/>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textAlignment w:val="center"/>
    </w:pPr>
    <w:rPr>
      <w:rFonts w:ascii="Arial" w:hAnsi="Arial" w:cs="Arial"/>
      <w:kern w:val="1"/>
    </w:rPr>
  </w:style>
  <w:style w:type="paragraph" w:customStyle="1" w:styleId="xl154">
    <w:name w:val="xl154"/>
    <w:basedOn w:val="Normal"/>
    <w:rsid w:val="001B6D40"/>
    <w:pPr>
      <w:pBdr>
        <w:top w:val="single" w:sz="4" w:space="0" w:color="000000"/>
        <w:left w:val="single" w:sz="4" w:space="0" w:color="000000"/>
        <w:bottom w:val="single" w:sz="4" w:space="0" w:color="000000"/>
        <w:right w:val="single" w:sz="4" w:space="0" w:color="000000"/>
      </w:pBdr>
      <w:shd w:val="clear" w:color="auto" w:fill="000000"/>
      <w:suppressAutoHyphens w:val="0"/>
      <w:spacing w:before="100" w:after="100"/>
      <w:textAlignment w:val="center"/>
    </w:pPr>
    <w:rPr>
      <w:rFonts w:ascii="Arial" w:hAnsi="Arial" w:cs="Arial"/>
      <w:kern w:val="1"/>
    </w:rPr>
  </w:style>
  <w:style w:type="paragraph" w:customStyle="1" w:styleId="xl155">
    <w:name w:val="xl155"/>
    <w:basedOn w:val="Normal"/>
    <w:rsid w:val="001B6D40"/>
    <w:pPr>
      <w:pBdr>
        <w:top w:val="single" w:sz="4" w:space="0" w:color="000000"/>
        <w:left w:val="single" w:sz="4" w:space="0" w:color="000000"/>
        <w:bottom w:val="single" w:sz="4" w:space="0" w:color="000000"/>
        <w:right w:val="single" w:sz="8" w:space="0" w:color="000000"/>
      </w:pBdr>
      <w:shd w:val="clear" w:color="auto" w:fill="000000"/>
      <w:suppressAutoHyphens w:val="0"/>
      <w:spacing w:before="100" w:after="100"/>
      <w:textAlignment w:val="center"/>
    </w:pPr>
    <w:rPr>
      <w:rFonts w:ascii="Arial" w:hAnsi="Arial" w:cs="Arial"/>
      <w:kern w:val="1"/>
    </w:rPr>
  </w:style>
  <w:style w:type="paragraph" w:customStyle="1" w:styleId="xl156">
    <w:name w:val="xl156"/>
    <w:basedOn w:val="Normal"/>
    <w:rsid w:val="001B6D40"/>
    <w:pPr>
      <w:suppressAutoHyphens w:val="0"/>
      <w:spacing w:before="100" w:after="100"/>
      <w:textAlignment w:val="top"/>
    </w:pPr>
    <w:rPr>
      <w:rFonts w:ascii="Verdana" w:hAnsi="Verdana"/>
      <w:b/>
      <w:bCs/>
      <w:kern w:val="1"/>
    </w:rPr>
  </w:style>
  <w:style w:type="paragraph" w:customStyle="1" w:styleId="xl157">
    <w:name w:val="xl157"/>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158">
    <w:name w:val="xl158"/>
    <w:basedOn w:val="Normal"/>
    <w:rsid w:val="001B6D40"/>
    <w:pPr>
      <w:pBdr>
        <w:bottom w:val="single" w:sz="4" w:space="0" w:color="000000"/>
      </w:pBdr>
      <w:suppressAutoHyphens w:val="0"/>
      <w:spacing w:before="100" w:after="100"/>
    </w:pPr>
    <w:rPr>
      <w:rFonts w:ascii="Arial" w:hAnsi="Arial" w:cs="Arial"/>
      <w:kern w:val="1"/>
    </w:rPr>
  </w:style>
  <w:style w:type="paragraph" w:customStyle="1" w:styleId="xl159">
    <w:name w:val="xl159"/>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0">
    <w:name w:val="xl16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1">
    <w:name w:val="xl161"/>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2">
    <w:name w:val="xl162"/>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3">
    <w:name w:val="xl163"/>
    <w:basedOn w:val="Normal"/>
    <w:rsid w:val="001B6D40"/>
    <w:pPr>
      <w:pBdr>
        <w:top w:val="single" w:sz="8" w:space="0" w:color="000000"/>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4">
    <w:name w:val="xl164"/>
    <w:basedOn w:val="Normal"/>
    <w:rsid w:val="001B6D40"/>
    <w:pPr>
      <w:pBdr>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65">
    <w:name w:val="xl165"/>
    <w:basedOn w:val="Normal"/>
    <w:rsid w:val="001B6D40"/>
    <w:pPr>
      <w:pBdr>
        <w:top w:val="single" w:sz="8" w:space="0" w:color="000000"/>
        <w:left w:val="single" w:sz="4"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66">
    <w:name w:val="xl166"/>
    <w:basedOn w:val="Normal"/>
    <w:rsid w:val="001B6D40"/>
    <w:pPr>
      <w:pBdr>
        <w:top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67">
    <w:name w:val="xl167"/>
    <w:basedOn w:val="Normal"/>
    <w:rsid w:val="001B6D40"/>
    <w:pPr>
      <w:pBdr>
        <w:top w:val="single" w:sz="8"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168">
    <w:name w:val="xl168"/>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169">
    <w:name w:val="xl169"/>
    <w:basedOn w:val="Normal"/>
    <w:rsid w:val="001B6D40"/>
    <w:pPr>
      <w:pBdr>
        <w:top w:val="single" w:sz="4" w:space="0" w:color="000000"/>
        <w:left w:val="single" w:sz="4" w:space="0" w:color="000000"/>
      </w:pBdr>
      <w:suppressAutoHyphens w:val="0"/>
      <w:spacing w:before="100" w:after="100"/>
      <w:jc w:val="center"/>
      <w:textAlignment w:val="center"/>
    </w:pPr>
    <w:rPr>
      <w:rFonts w:ascii="Arial" w:hAnsi="Arial" w:cs="Arial"/>
      <w:b/>
      <w:bCs/>
      <w:kern w:val="1"/>
    </w:rPr>
  </w:style>
  <w:style w:type="paragraph" w:customStyle="1" w:styleId="xl170">
    <w:name w:val="xl170"/>
    <w:basedOn w:val="Normal"/>
    <w:rsid w:val="001B6D40"/>
    <w:pPr>
      <w:pBdr>
        <w:top w:val="single" w:sz="4" w:space="0" w:color="000000"/>
      </w:pBdr>
      <w:suppressAutoHyphens w:val="0"/>
      <w:spacing w:before="100" w:after="100"/>
      <w:jc w:val="center"/>
      <w:textAlignment w:val="center"/>
    </w:pPr>
    <w:rPr>
      <w:rFonts w:ascii="Arial" w:hAnsi="Arial" w:cs="Arial"/>
      <w:b/>
      <w:bCs/>
      <w:kern w:val="1"/>
    </w:rPr>
  </w:style>
  <w:style w:type="paragraph" w:customStyle="1" w:styleId="xl171">
    <w:name w:val="xl171"/>
    <w:basedOn w:val="Normal"/>
    <w:rsid w:val="001B6D40"/>
    <w:pPr>
      <w:pBdr>
        <w:top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72">
    <w:name w:val="xl172"/>
    <w:basedOn w:val="Normal"/>
    <w:rsid w:val="001B6D40"/>
    <w:pPr>
      <w:pBdr>
        <w:left w:val="single" w:sz="4" w:space="0" w:color="000000"/>
      </w:pBdr>
      <w:suppressAutoHyphens w:val="0"/>
      <w:spacing w:before="100" w:after="100"/>
      <w:jc w:val="center"/>
      <w:textAlignment w:val="center"/>
    </w:pPr>
    <w:rPr>
      <w:rFonts w:ascii="Arial" w:hAnsi="Arial" w:cs="Arial"/>
      <w:b/>
      <w:bCs/>
      <w:kern w:val="1"/>
    </w:rPr>
  </w:style>
  <w:style w:type="paragraph" w:customStyle="1" w:styleId="xl173">
    <w:name w:val="xl173"/>
    <w:basedOn w:val="Normal"/>
    <w:rsid w:val="001B6D40"/>
    <w:pPr>
      <w:suppressAutoHyphens w:val="0"/>
      <w:spacing w:before="100" w:after="100"/>
      <w:jc w:val="center"/>
      <w:textAlignment w:val="center"/>
    </w:pPr>
    <w:rPr>
      <w:rFonts w:ascii="Arial" w:hAnsi="Arial" w:cs="Arial"/>
      <w:b/>
      <w:bCs/>
      <w:kern w:val="1"/>
    </w:rPr>
  </w:style>
  <w:style w:type="paragraph" w:customStyle="1" w:styleId="xl174">
    <w:name w:val="xl174"/>
    <w:basedOn w:val="Normal"/>
    <w:rsid w:val="001B6D40"/>
    <w:pPr>
      <w:pBdr>
        <w:right w:val="single" w:sz="4" w:space="0" w:color="000000"/>
      </w:pBdr>
      <w:suppressAutoHyphens w:val="0"/>
      <w:spacing w:before="100" w:after="100"/>
      <w:jc w:val="center"/>
      <w:textAlignment w:val="center"/>
    </w:pPr>
    <w:rPr>
      <w:rFonts w:ascii="Arial" w:hAnsi="Arial" w:cs="Arial"/>
      <w:b/>
      <w:bCs/>
      <w:kern w:val="1"/>
    </w:rPr>
  </w:style>
  <w:style w:type="paragraph" w:customStyle="1" w:styleId="xl175">
    <w:name w:val="xl175"/>
    <w:basedOn w:val="Normal"/>
    <w:rsid w:val="001B6D40"/>
    <w:pPr>
      <w:pBdr>
        <w:left w:val="single" w:sz="4"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76">
    <w:name w:val="xl176"/>
    <w:basedOn w:val="Normal"/>
    <w:rsid w:val="001B6D40"/>
    <w:pPr>
      <w:pBdr>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77">
    <w:name w:val="xl177"/>
    <w:basedOn w:val="Normal"/>
    <w:rsid w:val="001B6D40"/>
    <w:pPr>
      <w:pBdr>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78">
    <w:name w:val="xl178"/>
    <w:basedOn w:val="Normal"/>
    <w:rsid w:val="001B6D40"/>
    <w:pPr>
      <w:suppressAutoHyphens w:val="0"/>
      <w:spacing w:before="100" w:after="100"/>
      <w:jc w:val="center"/>
    </w:pPr>
    <w:rPr>
      <w:rFonts w:ascii="Arial" w:hAnsi="Arial" w:cs="Arial"/>
      <w:kern w:val="1"/>
    </w:rPr>
  </w:style>
  <w:style w:type="paragraph" w:customStyle="1" w:styleId="xl179">
    <w:name w:val="xl179"/>
    <w:basedOn w:val="Normal"/>
    <w:rsid w:val="001B6D40"/>
    <w:pPr>
      <w:pBdr>
        <w:top w:val="single" w:sz="4" w:space="0" w:color="000000"/>
        <w:left w:val="single" w:sz="8" w:space="0" w:color="000000"/>
        <w:bottom w:val="single" w:sz="8" w:space="0" w:color="000000"/>
      </w:pBdr>
      <w:suppressAutoHyphens w:val="0"/>
      <w:spacing w:before="100" w:after="100"/>
      <w:jc w:val="center"/>
      <w:textAlignment w:val="center"/>
    </w:pPr>
    <w:rPr>
      <w:rFonts w:ascii="Arial" w:hAnsi="Arial" w:cs="Arial"/>
      <w:b/>
      <w:bCs/>
      <w:kern w:val="1"/>
    </w:rPr>
  </w:style>
  <w:style w:type="paragraph" w:customStyle="1" w:styleId="xl180">
    <w:name w:val="xl180"/>
    <w:basedOn w:val="Normal"/>
    <w:rsid w:val="001B6D40"/>
    <w:pPr>
      <w:pBdr>
        <w:top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1">
    <w:name w:val="xl181"/>
    <w:basedOn w:val="Normal"/>
    <w:rsid w:val="001B6D40"/>
    <w:pPr>
      <w:pBdr>
        <w:top w:val="single" w:sz="8" w:space="0" w:color="000000"/>
        <w:left w:val="single" w:sz="8"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2">
    <w:name w:val="xl182"/>
    <w:basedOn w:val="Normal"/>
    <w:rsid w:val="001B6D40"/>
    <w:pPr>
      <w:pBdr>
        <w:top w:val="single" w:sz="4" w:space="0" w:color="000000"/>
        <w:left w:val="single" w:sz="8"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3">
    <w:name w:val="xl183"/>
    <w:basedOn w:val="Normal"/>
    <w:rsid w:val="001B6D40"/>
    <w:pPr>
      <w:pBdr>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84">
    <w:name w:val="xl184"/>
    <w:basedOn w:val="Normal"/>
    <w:rsid w:val="001B6D40"/>
    <w:pPr>
      <w:pBdr>
        <w:top w:val="single" w:sz="4" w:space="0" w:color="000000"/>
        <w:left w:val="single" w:sz="4" w:space="0" w:color="000000"/>
        <w:bottom w:val="single" w:sz="4" w:space="0" w:color="000000"/>
      </w:pBdr>
      <w:suppressAutoHyphens w:val="0"/>
      <w:spacing w:before="100" w:after="100"/>
      <w:jc w:val="center"/>
      <w:textAlignment w:val="center"/>
    </w:pPr>
    <w:rPr>
      <w:rFonts w:ascii="Arial" w:hAnsi="Arial" w:cs="Arial"/>
      <w:kern w:val="1"/>
    </w:rPr>
  </w:style>
  <w:style w:type="paragraph" w:customStyle="1" w:styleId="xl185">
    <w:name w:val="xl185"/>
    <w:basedOn w:val="Normal"/>
    <w:rsid w:val="001B6D40"/>
    <w:pPr>
      <w:pBdr>
        <w:top w:val="single" w:sz="4" w:space="0" w:color="000000"/>
        <w:bottom w:val="single" w:sz="4" w:space="0" w:color="000000"/>
      </w:pBdr>
      <w:suppressAutoHyphens w:val="0"/>
      <w:spacing w:before="100" w:after="100"/>
      <w:jc w:val="center"/>
      <w:textAlignment w:val="center"/>
    </w:pPr>
    <w:rPr>
      <w:rFonts w:ascii="Arial" w:hAnsi="Arial" w:cs="Arial"/>
      <w:kern w:val="1"/>
    </w:rPr>
  </w:style>
  <w:style w:type="paragraph" w:customStyle="1" w:styleId="xl186">
    <w:name w:val="xl186"/>
    <w:basedOn w:val="Normal"/>
    <w:rsid w:val="001B6D40"/>
    <w:pPr>
      <w:pBdr>
        <w:top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87">
    <w:name w:val="xl187"/>
    <w:basedOn w:val="Normal"/>
    <w:rsid w:val="001B6D40"/>
    <w:pPr>
      <w:pBdr>
        <w:top w:val="single" w:sz="4" w:space="0" w:color="000000"/>
        <w:left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88">
    <w:name w:val="xl188"/>
    <w:basedOn w:val="Normal"/>
    <w:rsid w:val="001B6D40"/>
    <w:pPr>
      <w:pBdr>
        <w:top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89">
    <w:name w:val="xl189"/>
    <w:basedOn w:val="Normal"/>
    <w:rsid w:val="001B6D40"/>
    <w:pPr>
      <w:pBdr>
        <w:top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90">
    <w:name w:val="xl190"/>
    <w:basedOn w:val="Normal"/>
    <w:rsid w:val="001B6D40"/>
    <w:pPr>
      <w:pBdr>
        <w:top w:val="single" w:sz="4" w:space="0" w:color="000000"/>
        <w:left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91">
    <w:name w:val="xl191"/>
    <w:basedOn w:val="Normal"/>
    <w:rsid w:val="001B6D40"/>
    <w:pPr>
      <w:pBdr>
        <w:top w:val="single" w:sz="4" w:space="0" w:color="000000"/>
        <w:bottom w:val="single" w:sz="8" w:space="0" w:color="000000"/>
      </w:pBdr>
      <w:suppressAutoHyphens w:val="0"/>
      <w:spacing w:before="100" w:after="100"/>
      <w:jc w:val="center"/>
      <w:textAlignment w:val="center"/>
    </w:pPr>
    <w:rPr>
      <w:rFonts w:ascii="Arial" w:hAnsi="Arial" w:cs="Arial"/>
      <w:kern w:val="1"/>
    </w:rPr>
  </w:style>
  <w:style w:type="paragraph" w:customStyle="1" w:styleId="xl192">
    <w:name w:val="xl192"/>
    <w:basedOn w:val="Normal"/>
    <w:rsid w:val="001B6D40"/>
    <w:pPr>
      <w:pBdr>
        <w:top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kern w:val="1"/>
    </w:rPr>
  </w:style>
  <w:style w:type="paragraph" w:customStyle="1" w:styleId="xl193">
    <w:name w:val="xl193"/>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94">
    <w:name w:val="xl194"/>
    <w:basedOn w:val="Normal"/>
    <w:rsid w:val="001B6D40"/>
    <w:pPr>
      <w:pBdr>
        <w:top w:val="single" w:sz="4" w:space="0" w:color="000000"/>
        <w:left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195">
    <w:name w:val="xl195"/>
    <w:basedOn w:val="Normal"/>
    <w:rsid w:val="001B6D40"/>
    <w:pPr>
      <w:pBdr>
        <w:top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196">
    <w:name w:val="xl196"/>
    <w:basedOn w:val="Normal"/>
    <w:rsid w:val="001B6D40"/>
    <w:pPr>
      <w:pBdr>
        <w:right w:val="single" w:sz="8" w:space="0" w:color="000000"/>
      </w:pBdr>
      <w:suppressAutoHyphens w:val="0"/>
      <w:spacing w:before="100" w:after="100"/>
      <w:textAlignment w:val="center"/>
    </w:pPr>
    <w:rPr>
      <w:rFonts w:ascii="Verdana" w:hAnsi="Verdana"/>
      <w:b/>
      <w:bCs/>
      <w:kern w:val="1"/>
    </w:rPr>
  </w:style>
  <w:style w:type="paragraph" w:customStyle="1" w:styleId="xl197">
    <w:name w:val="xl197"/>
    <w:basedOn w:val="Normal"/>
    <w:rsid w:val="001B6D40"/>
    <w:pPr>
      <w:pBdr>
        <w:top w:val="single" w:sz="8" w:space="0" w:color="000000"/>
        <w:bottom w:val="single" w:sz="8" w:space="0" w:color="000000"/>
        <w:right w:val="single" w:sz="8" w:space="0" w:color="000000"/>
      </w:pBdr>
      <w:suppressAutoHyphens w:val="0"/>
      <w:spacing w:before="100" w:after="100"/>
      <w:textAlignment w:val="top"/>
    </w:pPr>
    <w:rPr>
      <w:rFonts w:ascii="Verdana" w:hAnsi="Verdana"/>
      <w:b/>
      <w:bCs/>
      <w:kern w:val="1"/>
    </w:rPr>
  </w:style>
  <w:style w:type="paragraph" w:customStyle="1" w:styleId="xl198">
    <w:name w:val="xl19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199">
    <w:name w:val="xl199"/>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jc w:val="right"/>
      <w:textAlignment w:val="center"/>
    </w:pPr>
    <w:rPr>
      <w:rFonts w:ascii="Arial" w:hAnsi="Arial" w:cs="Arial"/>
      <w:kern w:val="1"/>
    </w:rPr>
  </w:style>
  <w:style w:type="paragraph" w:customStyle="1" w:styleId="xl200">
    <w:name w:val="xl200"/>
    <w:basedOn w:val="Normal"/>
    <w:rsid w:val="001B6D40"/>
    <w:pPr>
      <w:pBdr>
        <w:top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01">
    <w:name w:val="xl201"/>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center"/>
    </w:pPr>
    <w:rPr>
      <w:rFonts w:ascii="Arial" w:hAnsi="Arial" w:cs="Arial"/>
      <w:kern w:val="1"/>
    </w:rPr>
  </w:style>
  <w:style w:type="paragraph" w:customStyle="1" w:styleId="xl202">
    <w:name w:val="xl202"/>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right"/>
      <w:textAlignment w:val="center"/>
    </w:pPr>
    <w:rPr>
      <w:rFonts w:ascii="Arial" w:hAnsi="Arial" w:cs="Arial"/>
      <w:kern w:val="1"/>
    </w:rPr>
  </w:style>
  <w:style w:type="paragraph" w:customStyle="1" w:styleId="xl203">
    <w:name w:val="xl203"/>
    <w:basedOn w:val="Normal"/>
    <w:rsid w:val="001B6D40"/>
    <w:pPr>
      <w:shd w:val="clear" w:color="auto" w:fill="FFFFFF"/>
      <w:suppressAutoHyphens w:val="0"/>
      <w:spacing w:before="100" w:after="100"/>
      <w:jc w:val="right"/>
    </w:pPr>
    <w:rPr>
      <w:rFonts w:ascii="Arial" w:hAnsi="Arial" w:cs="Arial"/>
      <w:kern w:val="1"/>
    </w:rPr>
  </w:style>
  <w:style w:type="paragraph" w:customStyle="1" w:styleId="xl204">
    <w:name w:val="xl204"/>
    <w:basedOn w:val="Normal"/>
    <w:rsid w:val="001B6D40"/>
    <w:pPr>
      <w:shd w:val="clear" w:color="auto" w:fill="FFFFFF"/>
      <w:suppressAutoHyphens w:val="0"/>
      <w:spacing w:before="100" w:after="100"/>
    </w:pPr>
    <w:rPr>
      <w:rFonts w:ascii="Arial" w:hAnsi="Arial" w:cs="Arial"/>
      <w:b/>
      <w:bCs/>
      <w:kern w:val="1"/>
    </w:rPr>
  </w:style>
  <w:style w:type="paragraph" w:customStyle="1" w:styleId="xl205">
    <w:name w:val="xl205"/>
    <w:basedOn w:val="Normal"/>
    <w:rsid w:val="001B6D40"/>
    <w:pPr>
      <w:shd w:val="clear" w:color="auto" w:fill="FFFFFF"/>
      <w:suppressAutoHyphens w:val="0"/>
      <w:spacing w:before="100" w:after="100"/>
    </w:pPr>
    <w:rPr>
      <w:rFonts w:ascii="Arial" w:hAnsi="Arial" w:cs="Arial"/>
      <w:kern w:val="1"/>
    </w:rPr>
  </w:style>
  <w:style w:type="paragraph" w:customStyle="1" w:styleId="xl206">
    <w:name w:val="xl206"/>
    <w:basedOn w:val="Normal"/>
    <w:rsid w:val="001B6D40"/>
    <w:pPr>
      <w:pBdr>
        <w:top w:val="single" w:sz="4" w:space="0" w:color="000000"/>
        <w:left w:val="single" w:sz="8"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07">
    <w:name w:val="xl207"/>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08">
    <w:name w:val="xl20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209">
    <w:name w:val="xl209"/>
    <w:basedOn w:val="Normal"/>
    <w:rsid w:val="001B6D40"/>
    <w:pPr>
      <w:suppressAutoHyphens w:val="0"/>
      <w:spacing w:before="100" w:after="100"/>
      <w:textAlignment w:val="center"/>
    </w:pPr>
    <w:rPr>
      <w:rFonts w:ascii="Arial" w:hAnsi="Arial" w:cs="Arial"/>
      <w:color w:val="FFFFFF"/>
      <w:kern w:val="1"/>
    </w:rPr>
  </w:style>
  <w:style w:type="paragraph" w:customStyle="1" w:styleId="xl210">
    <w:name w:val="xl210"/>
    <w:basedOn w:val="Normal"/>
    <w:rsid w:val="001B6D40"/>
    <w:pPr>
      <w:shd w:val="clear" w:color="auto" w:fill="FFFFFF"/>
      <w:suppressAutoHyphens w:val="0"/>
      <w:spacing w:before="100" w:after="100"/>
      <w:jc w:val="right"/>
    </w:pPr>
    <w:rPr>
      <w:rFonts w:ascii="Arial" w:hAnsi="Arial" w:cs="Arial"/>
      <w:color w:val="FFFFFF"/>
      <w:kern w:val="1"/>
    </w:rPr>
  </w:style>
  <w:style w:type="paragraph" w:customStyle="1" w:styleId="xl211">
    <w:name w:val="xl211"/>
    <w:basedOn w:val="Normal"/>
    <w:rsid w:val="001B6D40"/>
    <w:pPr>
      <w:suppressAutoHyphens w:val="0"/>
      <w:spacing w:before="100" w:after="100"/>
    </w:pPr>
    <w:rPr>
      <w:rFonts w:ascii="Arial" w:hAnsi="Arial" w:cs="Arial"/>
      <w:color w:val="FFFFFF"/>
      <w:kern w:val="1"/>
    </w:rPr>
  </w:style>
  <w:style w:type="paragraph" w:customStyle="1" w:styleId="xl212">
    <w:name w:val="xl212"/>
    <w:basedOn w:val="Normal"/>
    <w:rsid w:val="001B6D40"/>
    <w:pPr>
      <w:suppressAutoHyphens w:val="0"/>
      <w:spacing w:before="100" w:after="100"/>
    </w:pPr>
    <w:rPr>
      <w:rFonts w:ascii="Arial" w:hAnsi="Arial" w:cs="Arial"/>
      <w:color w:val="FFFFFF"/>
      <w:kern w:val="1"/>
    </w:rPr>
  </w:style>
  <w:style w:type="paragraph" w:customStyle="1" w:styleId="xl213">
    <w:name w:val="xl213"/>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214">
    <w:name w:val="xl214"/>
    <w:basedOn w:val="Normal"/>
    <w:rsid w:val="001B6D40"/>
    <w:pPr>
      <w:pBdr>
        <w:left w:val="single" w:sz="4" w:space="0" w:color="000000"/>
        <w:bottom w:val="single" w:sz="4" w:space="0" w:color="000000"/>
        <w:right w:val="single" w:sz="4" w:space="0" w:color="000000"/>
      </w:pBdr>
      <w:suppressAutoHyphens w:val="0"/>
      <w:spacing w:before="100" w:after="100"/>
      <w:jc w:val="right"/>
      <w:textAlignment w:val="center"/>
    </w:pPr>
    <w:rPr>
      <w:rFonts w:ascii="Arial" w:hAnsi="Arial" w:cs="Arial"/>
      <w:kern w:val="1"/>
    </w:rPr>
  </w:style>
  <w:style w:type="paragraph" w:customStyle="1" w:styleId="xl215">
    <w:name w:val="xl215"/>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right"/>
      <w:textAlignment w:val="center"/>
    </w:pPr>
    <w:rPr>
      <w:rFonts w:ascii="Arial" w:hAnsi="Arial" w:cs="Arial"/>
      <w:kern w:val="1"/>
    </w:rPr>
  </w:style>
  <w:style w:type="paragraph" w:customStyle="1" w:styleId="xl216">
    <w:name w:val="xl216"/>
    <w:basedOn w:val="Normal"/>
    <w:rsid w:val="001B6D40"/>
    <w:pPr>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textAlignment w:val="center"/>
    </w:pPr>
    <w:rPr>
      <w:rFonts w:ascii="Arial" w:hAnsi="Arial" w:cs="Arial"/>
      <w:kern w:val="1"/>
    </w:rPr>
  </w:style>
  <w:style w:type="paragraph" w:customStyle="1" w:styleId="xl217">
    <w:name w:val="xl217"/>
    <w:basedOn w:val="Normal"/>
    <w:rsid w:val="001B6D40"/>
    <w:pPr>
      <w:pBdr>
        <w:top w:val="single" w:sz="4" w:space="0" w:color="000000"/>
        <w:left w:val="single" w:sz="4" w:space="0" w:color="000000"/>
        <w:bottom w:val="single" w:sz="4" w:space="0" w:color="000000"/>
        <w:right w:val="single" w:sz="8" w:space="0" w:color="000000"/>
      </w:pBdr>
      <w:shd w:val="clear" w:color="auto" w:fill="FFFFFF"/>
      <w:suppressAutoHyphens w:val="0"/>
      <w:spacing w:before="100" w:after="100"/>
      <w:textAlignment w:val="center"/>
    </w:pPr>
    <w:rPr>
      <w:rFonts w:ascii="Arial" w:hAnsi="Arial" w:cs="Arial"/>
      <w:kern w:val="1"/>
    </w:rPr>
  </w:style>
  <w:style w:type="paragraph" w:customStyle="1" w:styleId="xl218">
    <w:name w:val="xl218"/>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textAlignment w:val="center"/>
    </w:pPr>
    <w:rPr>
      <w:rFonts w:ascii="Arial" w:hAnsi="Arial" w:cs="Arial"/>
      <w:kern w:val="1"/>
    </w:rPr>
  </w:style>
  <w:style w:type="paragraph" w:customStyle="1" w:styleId="xl219">
    <w:name w:val="xl219"/>
    <w:basedOn w:val="Normal"/>
    <w:rsid w:val="001B6D40"/>
    <w:pPr>
      <w:pBdr>
        <w:top w:val="single" w:sz="4" w:space="0" w:color="000000"/>
        <w:left w:val="single" w:sz="8"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b/>
      <w:bCs/>
      <w:kern w:val="1"/>
    </w:rPr>
  </w:style>
  <w:style w:type="paragraph" w:customStyle="1" w:styleId="xl220">
    <w:name w:val="xl220"/>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b/>
      <w:bCs/>
      <w:kern w:val="1"/>
    </w:rPr>
  </w:style>
  <w:style w:type="paragraph" w:customStyle="1" w:styleId="xl221">
    <w:name w:val="xl221"/>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center"/>
      <w:textAlignment w:val="center"/>
    </w:pPr>
    <w:rPr>
      <w:rFonts w:ascii="Arial" w:hAnsi="Arial" w:cs="Arial"/>
      <w:kern w:val="1"/>
    </w:rPr>
  </w:style>
  <w:style w:type="paragraph" w:customStyle="1" w:styleId="xl222">
    <w:name w:val="xl222"/>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right"/>
      <w:textAlignment w:val="center"/>
    </w:pPr>
    <w:rPr>
      <w:rFonts w:ascii="Arial" w:hAnsi="Arial" w:cs="Arial"/>
      <w:kern w:val="1"/>
    </w:rPr>
  </w:style>
  <w:style w:type="paragraph" w:customStyle="1" w:styleId="xl223">
    <w:name w:val="xl223"/>
    <w:basedOn w:val="Normal"/>
    <w:rsid w:val="001B6D40"/>
    <w:pPr>
      <w:pBdr>
        <w:top w:val="single" w:sz="4" w:space="0" w:color="000000"/>
        <w:left w:val="single" w:sz="8"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24">
    <w:name w:val="xl224"/>
    <w:basedOn w:val="Normal"/>
    <w:rsid w:val="001B6D40"/>
    <w:pPr>
      <w:pBdr>
        <w:top w:val="single" w:sz="4"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25">
    <w:name w:val="xl225"/>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26">
    <w:name w:val="xl226"/>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jc w:val="center"/>
      <w:textAlignment w:val="center"/>
    </w:pPr>
    <w:rPr>
      <w:rFonts w:ascii="Arial" w:hAnsi="Arial" w:cs="Arial"/>
      <w:kern w:val="1"/>
    </w:rPr>
  </w:style>
  <w:style w:type="paragraph" w:customStyle="1" w:styleId="xl227">
    <w:name w:val="xl227"/>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jc w:val="right"/>
      <w:textAlignment w:val="center"/>
    </w:pPr>
    <w:rPr>
      <w:rFonts w:ascii="Arial" w:hAnsi="Arial" w:cs="Arial"/>
      <w:kern w:val="1"/>
    </w:rPr>
  </w:style>
  <w:style w:type="paragraph" w:customStyle="1" w:styleId="xl228">
    <w:name w:val="xl228"/>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jc w:val="right"/>
      <w:textAlignment w:val="center"/>
    </w:pPr>
    <w:rPr>
      <w:rFonts w:ascii="Arial" w:hAnsi="Arial" w:cs="Arial"/>
      <w:color w:val="FF0000"/>
      <w:kern w:val="1"/>
    </w:rPr>
  </w:style>
  <w:style w:type="paragraph" w:customStyle="1" w:styleId="xl229">
    <w:name w:val="xl229"/>
    <w:basedOn w:val="Normal"/>
    <w:rsid w:val="001B6D40"/>
    <w:pPr>
      <w:pBdr>
        <w:top w:val="single" w:sz="4" w:space="0" w:color="000000"/>
        <w:left w:val="single" w:sz="4" w:space="0" w:color="000000"/>
        <w:bottom w:val="single" w:sz="4" w:space="0" w:color="000000"/>
        <w:right w:val="single" w:sz="4" w:space="0" w:color="000000"/>
      </w:pBdr>
      <w:shd w:val="clear" w:color="auto" w:fill="808080"/>
      <w:suppressAutoHyphens w:val="0"/>
      <w:spacing w:before="100" w:after="100"/>
      <w:textAlignment w:val="center"/>
    </w:pPr>
    <w:rPr>
      <w:rFonts w:ascii="Arial" w:hAnsi="Arial" w:cs="Arial"/>
      <w:color w:val="FF0000"/>
      <w:kern w:val="1"/>
    </w:rPr>
  </w:style>
  <w:style w:type="paragraph" w:customStyle="1" w:styleId="xl230">
    <w:name w:val="xl230"/>
    <w:basedOn w:val="Normal"/>
    <w:rsid w:val="001B6D40"/>
    <w:pPr>
      <w:pBdr>
        <w:top w:val="single" w:sz="4" w:space="0" w:color="000000"/>
        <w:left w:val="single" w:sz="4" w:space="0" w:color="000000"/>
        <w:bottom w:val="single" w:sz="4" w:space="0" w:color="000000"/>
        <w:right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31">
    <w:name w:val="xl231"/>
    <w:basedOn w:val="Normal"/>
    <w:rsid w:val="001B6D40"/>
    <w:pPr>
      <w:pBdr>
        <w:top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kern w:val="1"/>
    </w:rPr>
  </w:style>
  <w:style w:type="paragraph" w:customStyle="1" w:styleId="xl232">
    <w:name w:val="xl232"/>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kern w:val="1"/>
    </w:rPr>
  </w:style>
  <w:style w:type="paragraph" w:customStyle="1" w:styleId="xl233">
    <w:name w:val="xl233"/>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right"/>
      <w:textAlignment w:val="center"/>
    </w:pPr>
    <w:rPr>
      <w:rFonts w:ascii="Arial" w:hAnsi="Arial" w:cs="Arial"/>
      <w:kern w:val="1"/>
    </w:rPr>
  </w:style>
  <w:style w:type="paragraph" w:customStyle="1" w:styleId="xl234">
    <w:name w:val="xl234"/>
    <w:basedOn w:val="Normal"/>
    <w:rsid w:val="001B6D40"/>
    <w:pPr>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textAlignment w:val="center"/>
    </w:pPr>
    <w:rPr>
      <w:rFonts w:ascii="Arial" w:hAnsi="Arial" w:cs="Arial"/>
      <w:kern w:val="1"/>
    </w:rPr>
  </w:style>
  <w:style w:type="paragraph" w:customStyle="1" w:styleId="xl235">
    <w:name w:val="xl235"/>
    <w:basedOn w:val="Normal"/>
    <w:rsid w:val="001B6D40"/>
    <w:pPr>
      <w:pBdr>
        <w:top w:val="single" w:sz="4" w:space="0" w:color="000000"/>
        <w:left w:val="single" w:sz="4" w:space="0" w:color="000000"/>
        <w:bottom w:val="single" w:sz="4" w:space="0" w:color="000000"/>
        <w:right w:val="single" w:sz="8" w:space="0" w:color="000000"/>
      </w:pBdr>
      <w:shd w:val="clear" w:color="auto" w:fill="A6A6A6"/>
      <w:suppressAutoHyphens w:val="0"/>
      <w:spacing w:before="100" w:after="100"/>
      <w:textAlignment w:val="center"/>
    </w:pPr>
    <w:rPr>
      <w:rFonts w:ascii="Arial" w:hAnsi="Arial" w:cs="Arial"/>
      <w:kern w:val="1"/>
    </w:rPr>
  </w:style>
  <w:style w:type="paragraph" w:customStyle="1" w:styleId="xl236">
    <w:name w:val="xl236"/>
    <w:basedOn w:val="Normal"/>
    <w:rsid w:val="001B6D40"/>
    <w:pPr>
      <w:pBdr>
        <w:top w:val="single" w:sz="4" w:space="0" w:color="000000"/>
        <w:left w:val="single" w:sz="8" w:space="0" w:color="000000"/>
        <w:bottom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37">
    <w:name w:val="xl237"/>
    <w:basedOn w:val="Normal"/>
    <w:rsid w:val="001B6D40"/>
    <w:pPr>
      <w:pBdr>
        <w:top w:val="single" w:sz="4" w:space="0" w:color="000000"/>
        <w:bottom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38">
    <w:name w:val="xl238"/>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textAlignment w:val="center"/>
    </w:pPr>
    <w:rPr>
      <w:rFonts w:ascii="Arial" w:hAnsi="Arial" w:cs="Arial"/>
      <w:kern w:val="1"/>
    </w:rPr>
  </w:style>
  <w:style w:type="paragraph" w:customStyle="1" w:styleId="xl239">
    <w:name w:val="xl239"/>
    <w:basedOn w:val="Normal"/>
    <w:rsid w:val="001B6D40"/>
    <w:pPr>
      <w:pBdr>
        <w:top w:val="single" w:sz="4" w:space="0" w:color="000000"/>
        <w:left w:val="single" w:sz="4" w:space="0" w:color="000000"/>
        <w:bottom w:val="single" w:sz="8" w:space="0" w:color="000000"/>
        <w:right w:val="single" w:sz="8" w:space="0" w:color="000000"/>
      </w:pBdr>
      <w:shd w:val="clear" w:color="auto" w:fill="808080"/>
      <w:suppressAutoHyphens w:val="0"/>
      <w:spacing w:before="100" w:after="100"/>
    </w:pPr>
    <w:rPr>
      <w:rFonts w:ascii="Arial" w:hAnsi="Arial" w:cs="Arial"/>
      <w:b/>
      <w:bCs/>
      <w:kern w:val="1"/>
    </w:rPr>
  </w:style>
  <w:style w:type="paragraph" w:customStyle="1" w:styleId="xl240">
    <w:name w:val="xl240"/>
    <w:basedOn w:val="Normal"/>
    <w:rsid w:val="001B6D40"/>
    <w:pPr>
      <w:pBdr>
        <w:top w:val="single" w:sz="8" w:space="0" w:color="000000"/>
      </w:pBdr>
      <w:suppressAutoHyphens w:val="0"/>
      <w:spacing w:before="100" w:after="100"/>
      <w:jc w:val="center"/>
      <w:textAlignment w:val="center"/>
    </w:pPr>
    <w:rPr>
      <w:rFonts w:ascii="Arial" w:hAnsi="Arial" w:cs="Arial"/>
      <w:color w:val="FFFFFF"/>
      <w:kern w:val="1"/>
    </w:rPr>
  </w:style>
  <w:style w:type="paragraph" w:customStyle="1" w:styleId="xl241">
    <w:name w:val="xl241"/>
    <w:basedOn w:val="Normal"/>
    <w:rsid w:val="001B6D40"/>
    <w:pPr>
      <w:pBdr>
        <w:bottom w:val="single" w:sz="4" w:space="0" w:color="000000"/>
      </w:pBdr>
      <w:suppressAutoHyphens w:val="0"/>
      <w:spacing w:before="100" w:after="100"/>
    </w:pPr>
    <w:rPr>
      <w:rFonts w:ascii="Arial" w:hAnsi="Arial" w:cs="Arial"/>
      <w:kern w:val="1"/>
    </w:rPr>
  </w:style>
  <w:style w:type="paragraph" w:customStyle="1" w:styleId="xl242">
    <w:name w:val="xl242"/>
    <w:basedOn w:val="Normal"/>
    <w:rsid w:val="001B6D40"/>
    <w:pPr>
      <w:pBdr>
        <w:top w:val="single" w:sz="4" w:space="0" w:color="000000"/>
      </w:pBdr>
      <w:suppressAutoHyphens w:val="0"/>
      <w:spacing w:before="100" w:after="100"/>
      <w:jc w:val="center"/>
    </w:pPr>
    <w:rPr>
      <w:rFonts w:ascii="Arial" w:hAnsi="Arial" w:cs="Arial"/>
      <w:kern w:val="1"/>
    </w:rPr>
  </w:style>
  <w:style w:type="paragraph" w:customStyle="1" w:styleId="xl243">
    <w:name w:val="xl243"/>
    <w:basedOn w:val="Normal"/>
    <w:rsid w:val="001B6D40"/>
    <w:pPr>
      <w:pBdr>
        <w:top w:val="single" w:sz="8" w:space="0" w:color="000000"/>
        <w:left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44">
    <w:name w:val="xl244"/>
    <w:basedOn w:val="Normal"/>
    <w:rsid w:val="001B6D40"/>
    <w:pPr>
      <w:pBdr>
        <w:top w:val="single" w:sz="4" w:space="0" w:color="000000"/>
        <w:left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45">
    <w:name w:val="xl245"/>
    <w:basedOn w:val="Normal"/>
    <w:rsid w:val="001B6D40"/>
    <w:pPr>
      <w:pBdr>
        <w:top w:val="single" w:sz="4" w:space="0" w:color="000000"/>
        <w:left w:val="single" w:sz="8" w:space="0" w:color="000000"/>
        <w:bottom w:val="single" w:sz="8" w:space="0" w:color="000000"/>
      </w:pBdr>
      <w:suppressAutoHyphens w:val="0"/>
      <w:spacing w:before="100" w:after="100"/>
      <w:jc w:val="center"/>
      <w:textAlignment w:val="center"/>
    </w:pPr>
    <w:rPr>
      <w:rFonts w:ascii="Arial" w:hAnsi="Arial" w:cs="Arial"/>
      <w:b/>
      <w:bCs/>
      <w:kern w:val="1"/>
    </w:rPr>
  </w:style>
  <w:style w:type="paragraph" w:customStyle="1" w:styleId="xl246">
    <w:name w:val="xl246"/>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47">
    <w:name w:val="xl247"/>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48">
    <w:name w:val="xl248"/>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49">
    <w:name w:val="xl249"/>
    <w:basedOn w:val="Normal"/>
    <w:rsid w:val="001B6D40"/>
    <w:pPr>
      <w:pBdr>
        <w:top w:val="single" w:sz="8"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0">
    <w:name w:val="xl250"/>
    <w:basedOn w:val="Normal"/>
    <w:rsid w:val="001B6D40"/>
    <w:pPr>
      <w:pBdr>
        <w:top w:val="single" w:sz="4" w:space="0" w:color="000000"/>
        <w:left w:val="single" w:sz="4"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1">
    <w:name w:val="xl251"/>
    <w:basedOn w:val="Normal"/>
    <w:rsid w:val="001B6D40"/>
    <w:pPr>
      <w:pBdr>
        <w:top w:val="single" w:sz="4" w:space="0" w:color="000000"/>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2">
    <w:name w:val="xl252"/>
    <w:basedOn w:val="Normal"/>
    <w:rsid w:val="001B6D40"/>
    <w:pPr>
      <w:pBdr>
        <w:top w:val="single" w:sz="8" w:space="0" w:color="000000"/>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3">
    <w:name w:val="xl253"/>
    <w:basedOn w:val="Normal"/>
    <w:rsid w:val="001B6D40"/>
    <w:pPr>
      <w:pBdr>
        <w:left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4">
    <w:name w:val="xl254"/>
    <w:basedOn w:val="Normal"/>
    <w:rsid w:val="001B6D40"/>
    <w:pPr>
      <w:pBdr>
        <w:left w:val="single" w:sz="4" w:space="0" w:color="000000"/>
        <w:bottom w:val="single" w:sz="8"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55">
    <w:name w:val="xl255"/>
    <w:basedOn w:val="Normal"/>
    <w:rsid w:val="001B6D40"/>
    <w:pPr>
      <w:pBdr>
        <w:top w:val="single" w:sz="4" w:space="0" w:color="000000"/>
        <w:bottom w:val="single" w:sz="8" w:space="0" w:color="000000"/>
      </w:pBdr>
      <w:shd w:val="clear" w:color="auto" w:fill="808080"/>
      <w:suppressAutoHyphens w:val="0"/>
      <w:spacing w:before="100" w:after="100"/>
      <w:textAlignment w:val="center"/>
    </w:pPr>
    <w:rPr>
      <w:rFonts w:ascii="Arial" w:hAnsi="Arial" w:cs="Arial"/>
      <w:b/>
      <w:bCs/>
      <w:kern w:val="1"/>
    </w:rPr>
  </w:style>
  <w:style w:type="paragraph" w:customStyle="1" w:styleId="xl256">
    <w:name w:val="xl256"/>
    <w:basedOn w:val="Normal"/>
    <w:rsid w:val="001B6D40"/>
    <w:pPr>
      <w:pBdr>
        <w:top w:val="single" w:sz="4" w:space="0" w:color="000000"/>
        <w:bottom w:val="single" w:sz="8" w:space="0" w:color="000000"/>
        <w:right w:val="single" w:sz="4" w:space="0" w:color="000000"/>
      </w:pBdr>
      <w:shd w:val="clear" w:color="auto" w:fill="808080"/>
      <w:suppressAutoHyphens w:val="0"/>
      <w:spacing w:before="100" w:after="100"/>
      <w:textAlignment w:val="center"/>
    </w:pPr>
    <w:rPr>
      <w:rFonts w:ascii="Arial" w:hAnsi="Arial" w:cs="Arial"/>
      <w:b/>
      <w:bCs/>
      <w:kern w:val="1"/>
    </w:rPr>
  </w:style>
  <w:style w:type="paragraph" w:customStyle="1" w:styleId="xl257">
    <w:name w:val="xl257"/>
    <w:basedOn w:val="Normal"/>
    <w:rsid w:val="001B6D40"/>
    <w:pPr>
      <w:pBdr>
        <w:bottom w:val="single" w:sz="8" w:space="0" w:color="000000"/>
      </w:pBdr>
      <w:suppressAutoHyphens w:val="0"/>
      <w:spacing w:before="100" w:after="100"/>
      <w:textAlignment w:val="center"/>
    </w:pPr>
    <w:rPr>
      <w:rFonts w:ascii="Verdana" w:hAnsi="Verdana"/>
      <w:b/>
      <w:bCs/>
      <w:kern w:val="1"/>
    </w:rPr>
  </w:style>
  <w:style w:type="paragraph" w:customStyle="1" w:styleId="xl258">
    <w:name w:val="xl258"/>
    <w:basedOn w:val="Normal"/>
    <w:rsid w:val="001B6D40"/>
    <w:pPr>
      <w:pBdr>
        <w:top w:val="single" w:sz="8" w:space="0" w:color="000000"/>
        <w:left w:val="single" w:sz="4"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59">
    <w:name w:val="xl259"/>
    <w:basedOn w:val="Normal"/>
    <w:rsid w:val="001B6D40"/>
    <w:pPr>
      <w:pBdr>
        <w:top w:val="single" w:sz="8" w:space="0" w:color="000000"/>
        <w:bottom w:val="single" w:sz="4" w:space="0" w:color="000000"/>
      </w:pBdr>
      <w:suppressAutoHyphens w:val="0"/>
      <w:spacing w:before="100" w:after="100"/>
      <w:jc w:val="center"/>
      <w:textAlignment w:val="center"/>
    </w:pPr>
    <w:rPr>
      <w:rFonts w:ascii="Arial" w:hAnsi="Arial" w:cs="Arial"/>
      <w:b/>
      <w:bCs/>
      <w:kern w:val="1"/>
    </w:rPr>
  </w:style>
  <w:style w:type="paragraph" w:customStyle="1" w:styleId="xl260">
    <w:name w:val="xl260"/>
    <w:basedOn w:val="Normal"/>
    <w:rsid w:val="001B6D40"/>
    <w:pPr>
      <w:pBdr>
        <w:top w:val="single" w:sz="8" w:space="0" w:color="000000"/>
        <w:bottom w:val="single" w:sz="4" w:space="0" w:color="000000"/>
        <w:right w:val="single" w:sz="4" w:space="0" w:color="000000"/>
      </w:pBdr>
      <w:suppressAutoHyphens w:val="0"/>
      <w:spacing w:before="100" w:after="100"/>
      <w:jc w:val="center"/>
      <w:textAlignment w:val="center"/>
    </w:pPr>
    <w:rPr>
      <w:rFonts w:ascii="Arial" w:hAnsi="Arial" w:cs="Arial"/>
      <w:b/>
      <w:bCs/>
      <w:kern w:val="1"/>
    </w:rPr>
  </w:style>
  <w:style w:type="paragraph" w:customStyle="1" w:styleId="xl261">
    <w:name w:val="xl261"/>
    <w:basedOn w:val="Normal"/>
    <w:rsid w:val="001B6D40"/>
    <w:pPr>
      <w:pBdr>
        <w:top w:val="single" w:sz="8"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262">
    <w:name w:val="xl262"/>
    <w:basedOn w:val="Normal"/>
    <w:rsid w:val="001B6D40"/>
    <w:pPr>
      <w:pBdr>
        <w:top w:val="single" w:sz="4" w:space="0" w:color="000000"/>
        <w:left w:val="single" w:sz="4" w:space="0" w:color="000000"/>
        <w:bottom w:val="single" w:sz="4"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263">
    <w:name w:val="xl263"/>
    <w:basedOn w:val="Normal"/>
    <w:rsid w:val="001B6D40"/>
    <w:pPr>
      <w:pBdr>
        <w:top w:val="single" w:sz="4" w:space="0" w:color="000000"/>
        <w:left w:val="single" w:sz="4" w:space="0" w:color="000000"/>
        <w:bottom w:val="single" w:sz="8" w:space="0" w:color="000000"/>
        <w:right w:val="single" w:sz="8" w:space="0" w:color="000000"/>
      </w:pBdr>
      <w:suppressAutoHyphens w:val="0"/>
      <w:spacing w:before="100" w:after="100"/>
      <w:jc w:val="center"/>
      <w:textAlignment w:val="center"/>
    </w:pPr>
    <w:rPr>
      <w:rFonts w:ascii="Arial" w:hAnsi="Arial" w:cs="Arial"/>
      <w:b/>
      <w:bCs/>
      <w:kern w:val="1"/>
    </w:rPr>
  </w:style>
  <w:style w:type="paragraph" w:customStyle="1" w:styleId="xl264">
    <w:name w:val="xl264"/>
    <w:basedOn w:val="Normal"/>
    <w:rsid w:val="001B6D40"/>
    <w:pPr>
      <w:pBdr>
        <w:left w:val="single" w:sz="4" w:space="0" w:color="000000"/>
        <w:bottom w:val="single" w:sz="4" w:space="0" w:color="000000"/>
      </w:pBdr>
      <w:shd w:val="clear" w:color="auto" w:fill="C0C0C0"/>
      <w:suppressAutoHyphens w:val="0"/>
      <w:spacing w:before="100" w:after="100"/>
      <w:textAlignment w:val="center"/>
    </w:pPr>
    <w:rPr>
      <w:rFonts w:ascii="Verdana" w:hAnsi="Verdana"/>
      <w:b/>
      <w:bCs/>
      <w:kern w:val="1"/>
    </w:rPr>
  </w:style>
  <w:style w:type="paragraph" w:customStyle="1" w:styleId="xl265">
    <w:name w:val="xl265"/>
    <w:basedOn w:val="Normal"/>
    <w:rsid w:val="001B6D40"/>
    <w:pPr>
      <w:pBdr>
        <w:bottom w:val="single" w:sz="4" w:space="0" w:color="000000"/>
      </w:pBdr>
      <w:shd w:val="clear" w:color="auto" w:fill="C0C0C0"/>
      <w:suppressAutoHyphens w:val="0"/>
      <w:spacing w:before="100" w:after="100"/>
      <w:textAlignment w:val="center"/>
    </w:pPr>
    <w:rPr>
      <w:rFonts w:ascii="Verdana" w:hAnsi="Verdana"/>
      <w:b/>
      <w:bCs/>
      <w:kern w:val="1"/>
    </w:rPr>
  </w:style>
  <w:style w:type="paragraph" w:customStyle="1" w:styleId="xl266">
    <w:name w:val="xl266"/>
    <w:basedOn w:val="Normal"/>
    <w:rsid w:val="001B6D40"/>
    <w:pPr>
      <w:pBdr>
        <w:left w:val="single" w:sz="4" w:space="0" w:color="000000"/>
        <w:bottom w:val="single" w:sz="8" w:space="0" w:color="000000"/>
      </w:pBdr>
      <w:suppressAutoHyphens w:val="0"/>
      <w:spacing w:before="100" w:after="100"/>
      <w:textAlignment w:val="center"/>
    </w:pPr>
    <w:rPr>
      <w:rFonts w:ascii="Verdana" w:hAnsi="Verdana"/>
      <w:b/>
      <w:bCs/>
      <w:kern w:val="1"/>
    </w:rPr>
  </w:style>
  <w:style w:type="paragraph" w:customStyle="1" w:styleId="xl267">
    <w:name w:val="xl267"/>
    <w:basedOn w:val="Normal"/>
    <w:rsid w:val="001B6D40"/>
    <w:pPr>
      <w:pBdr>
        <w:top w:val="single" w:sz="4" w:space="0" w:color="000000"/>
        <w:left w:val="single" w:sz="8" w:space="0" w:color="000000"/>
        <w:right w:val="single" w:sz="4" w:space="0" w:color="000000"/>
      </w:pBdr>
      <w:suppressAutoHyphens w:val="0"/>
      <w:spacing w:before="100" w:after="100"/>
      <w:textAlignment w:val="center"/>
    </w:pPr>
    <w:rPr>
      <w:rFonts w:ascii="Verdana" w:hAnsi="Verdana"/>
      <w:b/>
      <w:bCs/>
      <w:kern w:val="1"/>
    </w:rPr>
  </w:style>
  <w:style w:type="paragraph" w:customStyle="1" w:styleId="xl268">
    <w:name w:val="xl268"/>
    <w:basedOn w:val="Normal"/>
    <w:rsid w:val="001B6D40"/>
    <w:pPr>
      <w:pBdr>
        <w:top w:val="single" w:sz="4" w:space="0" w:color="000000"/>
      </w:pBdr>
      <w:suppressAutoHyphens w:val="0"/>
      <w:spacing w:before="100" w:after="100"/>
      <w:textAlignment w:val="center"/>
    </w:pPr>
    <w:rPr>
      <w:rFonts w:ascii="Verdana" w:hAnsi="Verdana"/>
      <w:b/>
      <w:bCs/>
      <w:kern w:val="1"/>
    </w:rPr>
  </w:style>
  <w:style w:type="paragraph" w:customStyle="1" w:styleId="xl269">
    <w:name w:val="xl269"/>
    <w:basedOn w:val="Normal"/>
    <w:rsid w:val="001B6D40"/>
    <w:pPr>
      <w:pBdr>
        <w:top w:val="single" w:sz="4" w:space="0" w:color="000000"/>
        <w:left w:val="single" w:sz="4" w:space="0" w:color="000000"/>
      </w:pBdr>
      <w:suppressAutoHyphens w:val="0"/>
      <w:spacing w:before="100" w:after="100"/>
      <w:textAlignment w:val="center"/>
    </w:pPr>
    <w:rPr>
      <w:rFonts w:ascii="Verdana" w:hAnsi="Verdana"/>
      <w:b/>
      <w:bCs/>
      <w:kern w:val="1"/>
    </w:rPr>
  </w:style>
  <w:style w:type="paragraph" w:customStyle="1" w:styleId="xl270">
    <w:name w:val="xl270"/>
    <w:basedOn w:val="Normal"/>
    <w:rsid w:val="001B6D40"/>
    <w:pPr>
      <w:pBdr>
        <w:left w:val="single" w:sz="4" w:space="0" w:color="000000"/>
      </w:pBdr>
      <w:suppressAutoHyphens w:val="0"/>
      <w:spacing w:before="100" w:after="100"/>
      <w:textAlignment w:val="center"/>
    </w:pPr>
    <w:rPr>
      <w:rFonts w:ascii="Verdana" w:hAnsi="Verdana"/>
      <w:b/>
      <w:bCs/>
      <w:kern w:val="1"/>
    </w:rPr>
  </w:style>
  <w:style w:type="paragraph" w:customStyle="1" w:styleId="xl271">
    <w:name w:val="xl271"/>
    <w:basedOn w:val="Normal"/>
    <w:rsid w:val="001B6D40"/>
    <w:pPr>
      <w:pBdr>
        <w:bottom w:val="single" w:sz="4" w:space="0" w:color="000000"/>
      </w:pBdr>
      <w:shd w:val="clear" w:color="auto" w:fill="C0C0C0"/>
      <w:suppressAutoHyphens w:val="0"/>
      <w:spacing w:before="100" w:after="100"/>
      <w:textAlignment w:val="center"/>
    </w:pPr>
    <w:rPr>
      <w:rFonts w:ascii="Verdana" w:hAnsi="Verdana"/>
      <w:b/>
      <w:bCs/>
      <w:kern w:val="1"/>
    </w:rPr>
  </w:style>
  <w:style w:type="table" w:customStyle="1" w:styleId="Tabelacomgrade11">
    <w:name w:val="Tabela com grade11"/>
    <w:basedOn w:val="Tabelanormal"/>
    <w:next w:val="Tabelacomgrade"/>
    <w:uiPriority w:val="59"/>
    <w:locked/>
    <w:rsid w:val="001B6D4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1">
    <w:name w:val="toc 1"/>
    <w:basedOn w:val="Normal"/>
    <w:next w:val="Normal"/>
    <w:autoRedefine/>
    <w:uiPriority w:val="39"/>
    <w:rsid w:val="006E278A"/>
    <w:pPr>
      <w:suppressAutoHyphens w:val="0"/>
      <w:spacing w:before="240" w:after="120" w:line="276" w:lineRule="auto"/>
    </w:pPr>
    <w:rPr>
      <w:rFonts w:asciiTheme="minorHAnsi" w:eastAsia="Calibri" w:hAnsiTheme="minorHAnsi"/>
      <w:b/>
      <w:bCs/>
      <w:sz w:val="20"/>
      <w:szCs w:val="20"/>
      <w:lang w:eastAsia="en-US"/>
    </w:rPr>
  </w:style>
  <w:style w:type="paragraph" w:styleId="Sumrio2">
    <w:name w:val="toc 2"/>
    <w:basedOn w:val="Normal"/>
    <w:next w:val="Normal"/>
    <w:autoRedefine/>
    <w:uiPriority w:val="39"/>
    <w:rsid w:val="006E278A"/>
    <w:pPr>
      <w:suppressAutoHyphens w:val="0"/>
      <w:spacing w:before="120" w:line="276" w:lineRule="auto"/>
      <w:ind w:left="220"/>
    </w:pPr>
    <w:rPr>
      <w:rFonts w:asciiTheme="minorHAnsi" w:eastAsia="Calibri" w:hAnsiTheme="minorHAnsi"/>
      <w:i/>
      <w:iCs/>
      <w:sz w:val="20"/>
      <w:szCs w:val="20"/>
      <w:lang w:eastAsia="en-US"/>
    </w:rPr>
  </w:style>
  <w:style w:type="paragraph" w:styleId="Sumrio3">
    <w:name w:val="toc 3"/>
    <w:basedOn w:val="Normal"/>
    <w:next w:val="Normal"/>
    <w:autoRedefine/>
    <w:uiPriority w:val="39"/>
    <w:rsid w:val="006E278A"/>
    <w:pPr>
      <w:suppressAutoHyphens w:val="0"/>
      <w:spacing w:line="276" w:lineRule="auto"/>
      <w:ind w:left="440"/>
    </w:pPr>
    <w:rPr>
      <w:rFonts w:asciiTheme="minorHAnsi" w:eastAsia="Calibri" w:hAnsiTheme="minorHAnsi"/>
      <w:sz w:val="20"/>
      <w:szCs w:val="20"/>
      <w:lang w:eastAsia="en-US"/>
    </w:rPr>
  </w:style>
  <w:style w:type="paragraph" w:styleId="Sumrio4">
    <w:name w:val="toc 4"/>
    <w:basedOn w:val="Normal"/>
    <w:next w:val="Normal"/>
    <w:autoRedefine/>
    <w:uiPriority w:val="39"/>
    <w:rsid w:val="006E278A"/>
    <w:pPr>
      <w:suppressAutoHyphens w:val="0"/>
      <w:spacing w:line="276" w:lineRule="auto"/>
      <w:ind w:left="660"/>
    </w:pPr>
    <w:rPr>
      <w:rFonts w:asciiTheme="minorHAnsi" w:eastAsia="Calibri" w:hAnsiTheme="minorHAnsi"/>
      <w:sz w:val="20"/>
      <w:szCs w:val="20"/>
      <w:lang w:eastAsia="en-US"/>
    </w:rPr>
  </w:style>
  <w:style w:type="paragraph" w:styleId="Sumrio5">
    <w:name w:val="toc 5"/>
    <w:basedOn w:val="Normal"/>
    <w:next w:val="Normal"/>
    <w:autoRedefine/>
    <w:rsid w:val="006E278A"/>
    <w:pPr>
      <w:suppressAutoHyphens w:val="0"/>
      <w:spacing w:line="276" w:lineRule="auto"/>
      <w:ind w:left="880"/>
    </w:pPr>
    <w:rPr>
      <w:rFonts w:asciiTheme="minorHAnsi" w:eastAsia="Calibri" w:hAnsiTheme="minorHAnsi"/>
      <w:sz w:val="20"/>
      <w:szCs w:val="20"/>
      <w:lang w:eastAsia="en-US"/>
    </w:rPr>
  </w:style>
  <w:style w:type="paragraph" w:styleId="Sumrio6">
    <w:name w:val="toc 6"/>
    <w:basedOn w:val="Normal"/>
    <w:next w:val="Normal"/>
    <w:autoRedefine/>
    <w:rsid w:val="006E278A"/>
    <w:pPr>
      <w:suppressAutoHyphens w:val="0"/>
      <w:spacing w:line="276" w:lineRule="auto"/>
      <w:ind w:left="1100"/>
    </w:pPr>
    <w:rPr>
      <w:rFonts w:asciiTheme="minorHAnsi" w:eastAsia="Calibri" w:hAnsiTheme="minorHAnsi"/>
      <w:sz w:val="20"/>
      <w:szCs w:val="20"/>
      <w:lang w:eastAsia="en-US"/>
    </w:rPr>
  </w:style>
  <w:style w:type="paragraph" w:styleId="Sumrio7">
    <w:name w:val="toc 7"/>
    <w:basedOn w:val="Normal"/>
    <w:next w:val="Normal"/>
    <w:autoRedefine/>
    <w:rsid w:val="006E278A"/>
    <w:pPr>
      <w:suppressAutoHyphens w:val="0"/>
      <w:spacing w:line="276" w:lineRule="auto"/>
      <w:ind w:left="1320"/>
    </w:pPr>
    <w:rPr>
      <w:rFonts w:asciiTheme="minorHAnsi" w:eastAsia="Calibri" w:hAnsiTheme="minorHAnsi"/>
      <w:sz w:val="20"/>
      <w:szCs w:val="20"/>
      <w:lang w:eastAsia="en-US"/>
    </w:rPr>
  </w:style>
  <w:style w:type="paragraph" w:styleId="Sumrio8">
    <w:name w:val="toc 8"/>
    <w:basedOn w:val="Normal"/>
    <w:next w:val="Normal"/>
    <w:autoRedefine/>
    <w:rsid w:val="006E278A"/>
    <w:pPr>
      <w:suppressAutoHyphens w:val="0"/>
      <w:spacing w:line="276" w:lineRule="auto"/>
      <w:ind w:left="1540"/>
    </w:pPr>
    <w:rPr>
      <w:rFonts w:asciiTheme="minorHAnsi" w:eastAsia="Calibri" w:hAnsiTheme="minorHAnsi"/>
      <w:sz w:val="20"/>
      <w:szCs w:val="20"/>
      <w:lang w:eastAsia="en-US"/>
    </w:rPr>
  </w:style>
  <w:style w:type="paragraph" w:styleId="Sumrio9">
    <w:name w:val="toc 9"/>
    <w:basedOn w:val="Normal"/>
    <w:next w:val="Normal"/>
    <w:autoRedefine/>
    <w:rsid w:val="006E278A"/>
    <w:pPr>
      <w:suppressAutoHyphens w:val="0"/>
      <w:spacing w:line="276" w:lineRule="auto"/>
      <w:ind w:left="1760"/>
    </w:pPr>
    <w:rPr>
      <w:rFonts w:asciiTheme="minorHAnsi" w:eastAsia="Calibri" w:hAnsi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C421F"/>
    <w:rsid w:val="001E26F0"/>
    <w:rsid w:val="003E43E0"/>
    <w:rsid w:val="0041235E"/>
    <w:rsid w:val="005F3E3E"/>
    <w:rsid w:val="007353D4"/>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364D23F2E15D4E21B27BB1E4A47C131F">
    <w:name w:val="364D23F2E15D4E21B27BB1E4A47C131F"/>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2089-5763-4C0B-973B-1269407D9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492</Words>
  <Characters>2659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3145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19</cp:revision>
  <cp:lastPrinted>2022-12-15T20:01:00Z</cp:lastPrinted>
  <dcterms:created xsi:type="dcterms:W3CDTF">2020-12-07T22:04:00Z</dcterms:created>
  <dcterms:modified xsi:type="dcterms:W3CDTF">2022-12-15T20:01:00Z</dcterms:modified>
</cp:coreProperties>
</file>